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9C801" w14:textId="28471C62" w:rsidR="00B5569C" w:rsidRPr="00FB7B39" w:rsidRDefault="00A66EEA" w:rsidP="007B0ACC">
      <w:pPr>
        <w:jc w:val="right"/>
        <w:rPr>
          <w:rFonts w:ascii="Times New Roman" w:hAnsi="Times New Roman"/>
          <w:i/>
          <w:spacing w:val="0"/>
          <w:sz w:val="20"/>
          <w:szCs w:val="20"/>
        </w:rPr>
      </w:pPr>
      <w:r w:rsidRPr="007B0ACC">
        <w:rPr>
          <w:b/>
          <w:sz w:val="22"/>
          <w:szCs w:val="22"/>
        </w:rPr>
        <w:tab/>
      </w:r>
      <w:r w:rsidRPr="007B0ACC">
        <w:rPr>
          <w:b/>
          <w:sz w:val="22"/>
          <w:szCs w:val="22"/>
        </w:rPr>
        <w:tab/>
      </w:r>
      <w:r w:rsidRPr="007B0ACC">
        <w:rPr>
          <w:b/>
          <w:sz w:val="22"/>
          <w:szCs w:val="22"/>
        </w:rPr>
        <w:tab/>
      </w:r>
      <w:r w:rsidRPr="007B0ACC">
        <w:rPr>
          <w:b/>
          <w:sz w:val="22"/>
          <w:szCs w:val="22"/>
        </w:rPr>
        <w:tab/>
      </w:r>
      <w:r w:rsidRPr="007B0ACC">
        <w:rPr>
          <w:b/>
          <w:sz w:val="22"/>
          <w:szCs w:val="22"/>
        </w:rPr>
        <w:tab/>
      </w:r>
      <w:r w:rsidRPr="007B0ACC">
        <w:rPr>
          <w:b/>
          <w:sz w:val="22"/>
          <w:szCs w:val="22"/>
        </w:rPr>
        <w:tab/>
      </w:r>
      <w:r w:rsidR="00EA6ED2" w:rsidRPr="00FB7B39">
        <w:rPr>
          <w:b/>
          <w:spacing w:val="0"/>
        </w:rPr>
        <w:t xml:space="preserve"> </w:t>
      </w:r>
      <w:r w:rsidR="00B5569C" w:rsidRPr="00FB7B39">
        <w:rPr>
          <w:rFonts w:ascii="Times New Roman" w:hAnsi="Times New Roman"/>
          <w:i/>
          <w:spacing w:val="0"/>
          <w:sz w:val="20"/>
          <w:szCs w:val="20"/>
        </w:rPr>
        <w:t xml:space="preserve">Załącznik nr </w:t>
      </w:r>
      <w:r w:rsidR="008462E0" w:rsidRPr="00FB7B39">
        <w:rPr>
          <w:rFonts w:ascii="Times New Roman" w:hAnsi="Times New Roman"/>
          <w:i/>
          <w:spacing w:val="0"/>
          <w:sz w:val="20"/>
          <w:szCs w:val="20"/>
        </w:rPr>
        <w:t xml:space="preserve"> </w:t>
      </w:r>
      <w:r w:rsidR="006C0CFD" w:rsidRPr="00FB7B39">
        <w:rPr>
          <w:rFonts w:ascii="Times New Roman" w:hAnsi="Times New Roman"/>
          <w:i/>
          <w:spacing w:val="0"/>
          <w:sz w:val="20"/>
          <w:szCs w:val="20"/>
        </w:rPr>
        <w:t xml:space="preserve">3 </w:t>
      </w:r>
      <w:r w:rsidR="00B5569C" w:rsidRPr="00FB7B39">
        <w:rPr>
          <w:rFonts w:ascii="Times New Roman" w:hAnsi="Times New Roman"/>
          <w:i/>
          <w:spacing w:val="0"/>
          <w:sz w:val="20"/>
          <w:szCs w:val="20"/>
        </w:rPr>
        <w:t xml:space="preserve">do </w:t>
      </w:r>
      <w:r w:rsidR="000D2866">
        <w:rPr>
          <w:rFonts w:ascii="Times New Roman" w:hAnsi="Times New Roman"/>
          <w:i/>
          <w:spacing w:val="0"/>
          <w:sz w:val="20"/>
          <w:szCs w:val="20"/>
        </w:rPr>
        <w:t>z</w:t>
      </w:r>
      <w:r w:rsidR="00B5569C" w:rsidRPr="00FB7B39">
        <w:rPr>
          <w:rFonts w:ascii="Times New Roman" w:hAnsi="Times New Roman"/>
          <w:i/>
          <w:spacing w:val="0"/>
          <w:sz w:val="20"/>
          <w:szCs w:val="20"/>
        </w:rPr>
        <w:t xml:space="preserve">arządzenia </w:t>
      </w:r>
      <w:r w:rsidR="007B0ACC" w:rsidRPr="00FB7B39">
        <w:rPr>
          <w:rFonts w:ascii="Times New Roman" w:hAnsi="Times New Roman"/>
          <w:i/>
          <w:spacing w:val="0"/>
          <w:sz w:val="20"/>
          <w:szCs w:val="20"/>
        </w:rPr>
        <w:t xml:space="preserve"> n</w:t>
      </w:r>
      <w:r w:rsidR="00B5569C" w:rsidRPr="00FB7B39">
        <w:rPr>
          <w:rFonts w:ascii="Times New Roman" w:hAnsi="Times New Roman"/>
          <w:i/>
          <w:spacing w:val="0"/>
          <w:sz w:val="20"/>
          <w:szCs w:val="20"/>
        </w:rPr>
        <w:t>r</w:t>
      </w:r>
      <w:r w:rsidR="000D2866">
        <w:rPr>
          <w:rFonts w:ascii="Times New Roman" w:hAnsi="Times New Roman"/>
          <w:i/>
          <w:spacing w:val="0"/>
          <w:sz w:val="20"/>
          <w:szCs w:val="20"/>
        </w:rPr>
        <w:t xml:space="preserve"> 122</w:t>
      </w:r>
      <w:bookmarkStart w:id="0" w:name="_GoBack"/>
      <w:bookmarkEnd w:id="0"/>
      <w:r w:rsidR="006C3125" w:rsidRPr="00FB7B39">
        <w:rPr>
          <w:rFonts w:ascii="Times New Roman" w:hAnsi="Times New Roman"/>
          <w:i/>
          <w:spacing w:val="0"/>
          <w:sz w:val="20"/>
          <w:szCs w:val="20"/>
        </w:rPr>
        <w:t>/</w:t>
      </w:r>
      <w:r w:rsidR="003A6FE6" w:rsidRPr="00FB7B39">
        <w:rPr>
          <w:rFonts w:ascii="Times New Roman" w:hAnsi="Times New Roman"/>
          <w:i/>
          <w:spacing w:val="0"/>
          <w:sz w:val="20"/>
          <w:szCs w:val="20"/>
        </w:rPr>
        <w:t>20</w:t>
      </w:r>
      <w:r w:rsidR="007B0ACC" w:rsidRPr="00FB7B39">
        <w:rPr>
          <w:rFonts w:ascii="Times New Roman" w:hAnsi="Times New Roman"/>
          <w:i/>
          <w:spacing w:val="0"/>
          <w:sz w:val="20"/>
          <w:szCs w:val="20"/>
        </w:rPr>
        <w:t>21</w:t>
      </w:r>
      <w:r w:rsidRPr="00FB7B39">
        <w:rPr>
          <w:rFonts w:ascii="Times New Roman" w:hAnsi="Times New Roman"/>
          <w:i/>
          <w:spacing w:val="0"/>
          <w:sz w:val="20"/>
          <w:szCs w:val="20"/>
        </w:rPr>
        <w:t xml:space="preserve">      </w:t>
      </w:r>
    </w:p>
    <w:p w14:paraId="5D8AA235" w14:textId="77777777" w:rsidR="00B5569C" w:rsidRPr="00FB7B39" w:rsidRDefault="00B5569C" w:rsidP="00B5569C">
      <w:pPr>
        <w:rPr>
          <w:rFonts w:ascii="Times New Roman" w:hAnsi="Times New Roman"/>
          <w:color w:val="auto"/>
          <w:spacing w:val="0"/>
          <w:sz w:val="22"/>
          <w:szCs w:val="22"/>
          <w:lang w:eastAsia="ar-SA"/>
        </w:rPr>
      </w:pPr>
    </w:p>
    <w:p w14:paraId="2A7DAEE9" w14:textId="77777777" w:rsidR="00E427DA" w:rsidRPr="007B0ACC" w:rsidRDefault="00E427DA" w:rsidP="00E427DA">
      <w:pPr>
        <w:rPr>
          <w:rFonts w:ascii="Times New Roman" w:hAnsi="Times New Roman"/>
          <w:color w:val="auto"/>
          <w:sz w:val="22"/>
          <w:szCs w:val="22"/>
          <w:lang w:eastAsia="ar-SA"/>
        </w:rPr>
      </w:pPr>
    </w:p>
    <w:p w14:paraId="32ABEA73" w14:textId="77777777" w:rsidR="003A5A49" w:rsidRPr="007B0ACC" w:rsidRDefault="003A5A49" w:rsidP="003A5A49">
      <w:pPr>
        <w:pStyle w:val="Nagwek3"/>
        <w:keepLines w:val="0"/>
        <w:numPr>
          <w:ilvl w:val="2"/>
          <w:numId w:val="2"/>
        </w:numPr>
        <w:tabs>
          <w:tab w:val="left" w:pos="0"/>
        </w:tabs>
        <w:suppressAutoHyphens/>
        <w:spacing w:before="0" w:line="276" w:lineRule="auto"/>
        <w:jc w:val="center"/>
        <w:rPr>
          <w:rFonts w:ascii="Times New Roman" w:eastAsia="Calibri" w:hAnsi="Times New Roman"/>
          <w:bCs w:val="0"/>
          <w:color w:val="auto"/>
          <w:spacing w:val="0"/>
          <w:sz w:val="22"/>
          <w:szCs w:val="22"/>
        </w:rPr>
      </w:pPr>
      <w:r w:rsidRPr="007B0ACC">
        <w:rPr>
          <w:rFonts w:ascii="Times New Roman" w:eastAsia="Calibri" w:hAnsi="Times New Roman"/>
          <w:bCs w:val="0"/>
          <w:color w:val="auto"/>
          <w:spacing w:val="0"/>
          <w:sz w:val="22"/>
          <w:szCs w:val="22"/>
        </w:rPr>
        <w:t>UMOWA ZLECENIA  NR ……………</w:t>
      </w:r>
    </w:p>
    <w:p w14:paraId="084E1466" w14:textId="77777777" w:rsidR="008462E0" w:rsidRPr="007B0ACC" w:rsidRDefault="008462E0" w:rsidP="008462E0">
      <w:pPr>
        <w:rPr>
          <w:rFonts w:ascii="Times New Roman" w:hAnsi="Times New Roman"/>
          <w:color w:val="auto"/>
          <w:sz w:val="22"/>
          <w:szCs w:val="22"/>
        </w:rPr>
      </w:pPr>
    </w:p>
    <w:p w14:paraId="31A2F4A2" w14:textId="60CD6EC5" w:rsidR="008462E0" w:rsidRPr="00AC14B1" w:rsidRDefault="00B5569C" w:rsidP="00AC14B1">
      <w:pPr>
        <w:spacing w:line="276" w:lineRule="auto"/>
        <w:rPr>
          <w:rFonts w:ascii="Times New Roman" w:hAnsi="Times New Roman"/>
          <w:spacing w:val="0"/>
          <w:sz w:val="22"/>
          <w:szCs w:val="22"/>
        </w:rPr>
      </w:pPr>
      <w:r w:rsidRPr="00AC14B1">
        <w:rPr>
          <w:rFonts w:ascii="Times New Roman" w:hAnsi="Times New Roman"/>
          <w:spacing w:val="0"/>
          <w:sz w:val="22"/>
          <w:szCs w:val="22"/>
        </w:rPr>
        <w:t>zawarta w dniu ……………</w:t>
      </w:r>
      <w:r w:rsidR="007B0ACC" w:rsidRPr="00AC14B1">
        <w:rPr>
          <w:rFonts w:ascii="Times New Roman" w:hAnsi="Times New Roman"/>
          <w:spacing w:val="0"/>
          <w:sz w:val="22"/>
          <w:szCs w:val="22"/>
        </w:rPr>
        <w:t>…………</w:t>
      </w:r>
      <w:r w:rsidRPr="00AC14B1">
        <w:rPr>
          <w:rFonts w:ascii="Times New Roman" w:hAnsi="Times New Roman"/>
          <w:spacing w:val="0"/>
          <w:sz w:val="22"/>
          <w:szCs w:val="22"/>
        </w:rPr>
        <w:t xml:space="preserve">  w </w:t>
      </w:r>
      <w:r w:rsidR="008462E0" w:rsidRPr="00AC14B1">
        <w:rPr>
          <w:rFonts w:ascii="Times New Roman" w:hAnsi="Times New Roman"/>
          <w:spacing w:val="0"/>
          <w:sz w:val="22"/>
          <w:szCs w:val="22"/>
        </w:rPr>
        <w:t>Kielcach</w:t>
      </w:r>
      <w:r w:rsidRPr="00AC14B1">
        <w:rPr>
          <w:rFonts w:ascii="Times New Roman" w:hAnsi="Times New Roman"/>
          <w:spacing w:val="0"/>
          <w:sz w:val="22"/>
          <w:szCs w:val="22"/>
        </w:rPr>
        <w:t xml:space="preserve">, pomiędzy </w:t>
      </w:r>
      <w:r w:rsidR="008462E0" w:rsidRPr="00AC14B1">
        <w:rPr>
          <w:rFonts w:ascii="Times New Roman" w:hAnsi="Times New Roman"/>
          <w:spacing w:val="0"/>
          <w:sz w:val="22"/>
          <w:szCs w:val="22"/>
        </w:rPr>
        <w:t>Uniwersytetem Jana Kochanowskiego</w:t>
      </w:r>
      <w:r w:rsidR="00AC14B1" w:rsidRPr="00AC14B1">
        <w:rPr>
          <w:rFonts w:ascii="Times New Roman" w:hAnsi="Times New Roman"/>
          <w:spacing w:val="0"/>
          <w:sz w:val="22"/>
          <w:szCs w:val="22"/>
        </w:rPr>
        <w:t xml:space="preserve"> </w:t>
      </w:r>
      <w:r w:rsidR="001F34A4">
        <w:rPr>
          <w:rFonts w:ascii="Times New Roman" w:hAnsi="Times New Roman"/>
          <w:spacing w:val="0"/>
          <w:sz w:val="22"/>
          <w:szCs w:val="22"/>
        </w:rPr>
        <w:br/>
      </w:r>
      <w:r w:rsidR="008462E0" w:rsidRPr="00AC14B1">
        <w:rPr>
          <w:rFonts w:ascii="Times New Roman" w:hAnsi="Times New Roman"/>
          <w:spacing w:val="0"/>
          <w:sz w:val="22"/>
          <w:szCs w:val="22"/>
        </w:rPr>
        <w:t>w Kielcach</w:t>
      </w:r>
      <w:r w:rsidRPr="00AC14B1">
        <w:rPr>
          <w:rFonts w:ascii="Times New Roman" w:hAnsi="Times New Roman"/>
          <w:spacing w:val="0"/>
          <w:sz w:val="22"/>
          <w:szCs w:val="22"/>
        </w:rPr>
        <w:t xml:space="preserve">, </w:t>
      </w:r>
      <w:r w:rsidR="00AC14B1" w:rsidRPr="00AC14B1">
        <w:rPr>
          <w:rFonts w:ascii="Times New Roman" w:hAnsi="Times New Roman"/>
          <w:spacing w:val="0"/>
          <w:sz w:val="22"/>
          <w:szCs w:val="22"/>
        </w:rPr>
        <w:t>zwanym w dalszej części umowy Zleceniodawcą, reprezentowanym prze</w:t>
      </w:r>
      <w:r w:rsidR="00AC14B1">
        <w:rPr>
          <w:rFonts w:ascii="Times New Roman" w:hAnsi="Times New Roman"/>
          <w:spacing w:val="0"/>
          <w:sz w:val="22"/>
          <w:szCs w:val="22"/>
        </w:rPr>
        <w:t xml:space="preserve">z </w:t>
      </w:r>
      <w:r w:rsidR="00AC14B1">
        <w:rPr>
          <w:rFonts w:ascii="Times New Roman" w:hAnsi="Times New Roman"/>
          <w:spacing w:val="0"/>
          <w:sz w:val="22"/>
          <w:szCs w:val="22"/>
        </w:rPr>
        <w:br/>
        <w:t>……………………………………………………………………………………………………………</w:t>
      </w:r>
    </w:p>
    <w:p w14:paraId="538FA8F7" w14:textId="33E45551" w:rsidR="00B5569C" w:rsidRPr="007B0ACC" w:rsidRDefault="00B5569C" w:rsidP="00AC14B1">
      <w:pPr>
        <w:pStyle w:val="Tekstpodstawowy"/>
        <w:suppressAutoHyphens/>
        <w:spacing w:line="276" w:lineRule="auto"/>
        <w:jc w:val="both"/>
        <w:rPr>
          <w:rFonts w:ascii="Times New Roman" w:hAnsi="Times New Roman"/>
          <w:szCs w:val="22"/>
        </w:rPr>
      </w:pPr>
      <w:r w:rsidRPr="007B0ACC">
        <w:rPr>
          <w:rFonts w:ascii="Times New Roman" w:hAnsi="Times New Roman"/>
          <w:bCs/>
          <w:szCs w:val="22"/>
        </w:rPr>
        <w:t>a Panią/Panem……………………………………………………………………………………………</w:t>
      </w:r>
      <w:r w:rsidR="007B0ACC">
        <w:rPr>
          <w:rFonts w:ascii="Times New Roman" w:hAnsi="Times New Roman"/>
          <w:bCs/>
          <w:szCs w:val="22"/>
        </w:rPr>
        <w:t>.</w:t>
      </w:r>
      <w:r w:rsidRPr="007B0ACC">
        <w:rPr>
          <w:rFonts w:ascii="Times New Roman" w:hAnsi="Times New Roman"/>
          <w:b/>
          <w:bCs/>
          <w:szCs w:val="22"/>
        </w:rPr>
        <w:t xml:space="preserve"> </w:t>
      </w:r>
      <w:r w:rsidRPr="007B0ACC">
        <w:rPr>
          <w:rFonts w:ascii="Times New Roman" w:hAnsi="Times New Roman"/>
          <w:szCs w:val="22"/>
        </w:rPr>
        <w:t xml:space="preserve">zamieszkałą/zamieszkałym w </w:t>
      </w:r>
      <w:r w:rsidR="007B0ACC">
        <w:rPr>
          <w:rFonts w:ascii="Times New Roman" w:hAnsi="Times New Roman"/>
          <w:szCs w:val="22"/>
        </w:rPr>
        <w:t>……………………..</w:t>
      </w:r>
      <w:r w:rsidRPr="007B0ACC">
        <w:rPr>
          <w:rFonts w:ascii="Times New Roman" w:hAnsi="Times New Roman"/>
          <w:szCs w:val="22"/>
        </w:rPr>
        <w:t xml:space="preserve">…………………………………….……………… </w:t>
      </w:r>
      <w:r w:rsidRPr="002650A0">
        <w:rPr>
          <w:rFonts w:ascii="Times New Roman" w:hAnsi="Times New Roman"/>
          <w:szCs w:val="22"/>
        </w:rPr>
        <w:t>zatrudnioną/zatrudnionym ………………………</w:t>
      </w:r>
      <w:r w:rsidR="007B0ACC" w:rsidRPr="002650A0">
        <w:rPr>
          <w:rFonts w:ascii="Times New Roman" w:hAnsi="Times New Roman"/>
          <w:szCs w:val="22"/>
        </w:rPr>
        <w:t>…………................</w:t>
      </w:r>
      <w:r w:rsidRPr="007B0ACC">
        <w:rPr>
          <w:rFonts w:ascii="Times New Roman" w:hAnsi="Times New Roman"/>
          <w:szCs w:val="22"/>
        </w:rPr>
        <w:t xml:space="preserve">zwanym/zwaną w dalszej części umowy </w:t>
      </w:r>
      <w:r w:rsidRPr="007B0ACC">
        <w:rPr>
          <w:rFonts w:ascii="Times New Roman" w:hAnsi="Times New Roman"/>
          <w:bCs/>
          <w:iCs/>
          <w:szCs w:val="22"/>
        </w:rPr>
        <w:t xml:space="preserve">Zleceniobiorcą </w:t>
      </w:r>
      <w:r w:rsidR="00E2009F" w:rsidRPr="007B0ACC">
        <w:rPr>
          <w:rFonts w:ascii="Times New Roman" w:hAnsi="Times New Roman"/>
          <w:bCs/>
          <w:iCs/>
          <w:szCs w:val="22"/>
        </w:rPr>
        <w:t xml:space="preserve"> NIP ……………</w:t>
      </w:r>
      <w:r w:rsidR="007B0ACC">
        <w:rPr>
          <w:rFonts w:ascii="Times New Roman" w:hAnsi="Times New Roman"/>
          <w:bCs/>
          <w:iCs/>
          <w:szCs w:val="22"/>
        </w:rPr>
        <w:t>……………...</w:t>
      </w:r>
      <w:r w:rsidR="00E2009F" w:rsidRPr="007B0ACC">
        <w:rPr>
          <w:rFonts w:ascii="Times New Roman" w:hAnsi="Times New Roman"/>
          <w:bCs/>
          <w:iCs/>
          <w:szCs w:val="22"/>
        </w:rPr>
        <w:t>. PESEL…………………</w:t>
      </w:r>
      <w:r w:rsidRPr="007B0ACC">
        <w:rPr>
          <w:rFonts w:ascii="Times New Roman" w:hAnsi="Times New Roman"/>
          <w:szCs w:val="22"/>
        </w:rPr>
        <w:t>o następującej treści:</w:t>
      </w:r>
    </w:p>
    <w:p w14:paraId="4951FBD3" w14:textId="77777777" w:rsidR="008462E0" w:rsidRPr="007B0ACC" w:rsidRDefault="008462E0" w:rsidP="00AC14B1">
      <w:pPr>
        <w:suppressAutoHyphens/>
        <w:spacing w:line="276" w:lineRule="auto"/>
        <w:rPr>
          <w:rFonts w:ascii="Times New Roman" w:eastAsia="Times New Roman" w:hAnsi="Times New Roman"/>
          <w:b/>
          <w:bCs/>
          <w:color w:val="auto"/>
          <w:spacing w:val="0"/>
          <w:sz w:val="22"/>
          <w:szCs w:val="22"/>
          <w:lang w:eastAsia="ar-SA"/>
        </w:rPr>
      </w:pPr>
    </w:p>
    <w:p w14:paraId="69369D4D" w14:textId="77777777" w:rsidR="008A42FC" w:rsidRPr="00D357E5" w:rsidRDefault="00B5569C" w:rsidP="00CA5B4E">
      <w:pPr>
        <w:suppressAutoHyphens/>
        <w:spacing w:line="276" w:lineRule="auto"/>
        <w:jc w:val="center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§ 1</w:t>
      </w:r>
    </w:p>
    <w:p w14:paraId="6F3D7008" w14:textId="7C2271B2" w:rsidR="007B0ACC" w:rsidRPr="00D357E5" w:rsidRDefault="00B5569C" w:rsidP="00CA5B4E">
      <w:pPr>
        <w:pStyle w:val="Akapitzlist"/>
        <w:numPr>
          <w:ilvl w:val="0"/>
          <w:numId w:val="10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Zleceniodawc</w:t>
      </w:r>
      <w:r w:rsidR="006C0CFD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a, na wniosek dziekana/</w:t>
      </w:r>
      <w:r w:rsidR="00F80112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kierownika jednostki międzywydziałowej  …….………………………………</w:t>
      </w:r>
      <w:r w:rsidR="007B0ACC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………</w:t>
      </w: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, zleca prowadzenie, w okresie od …………………</w:t>
      </w:r>
      <w:r w:rsidR="007B0ACC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.</w:t>
      </w:r>
      <w:r w:rsidR="001F34A4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.</w:t>
      </w:r>
      <w:r w:rsidR="007B0ACC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.</w:t>
      </w: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do ……….……</w:t>
      </w:r>
      <w:r w:rsidR="007B0ACC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……..</w:t>
      </w: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, zajęć dydaktycznych</w:t>
      </w:r>
      <w:r w:rsidR="00811721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,</w:t>
      </w:r>
      <w:r w:rsidR="0009287D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wymienionych w załączniku do niniejszej umowy,</w:t>
      </w:r>
      <w:r w:rsidR="00811721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="00A02DCF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br/>
      </w:r>
      <w:r w:rsidR="00811721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w tym związanych z realizacją przedmiotu kolokwiów, zaliczeń, egzaminów, konsultacji</w:t>
      </w:r>
      <w:r w:rsidR="0041647E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="00A02DCF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br/>
      </w:r>
      <w:r w:rsidR="0041647E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oraz wprowadzenia ocen do </w:t>
      </w:r>
      <w:r w:rsidR="008F74F1">
        <w:rPr>
          <w:rFonts w:ascii="Times New Roman" w:hAnsi="Times New Roman"/>
          <w:color w:val="auto"/>
          <w:spacing w:val="0"/>
          <w:sz w:val="22"/>
          <w:szCs w:val="22"/>
        </w:rPr>
        <w:t>modułu Wirtualna Uczelnia w Zintegrowanym Systemie Informatycznym</w:t>
      </w:r>
      <w:r w:rsidR="00CE72C4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.</w:t>
      </w:r>
    </w:p>
    <w:p w14:paraId="22FFD3AD" w14:textId="52064396" w:rsidR="007B0ACC" w:rsidRPr="00D357E5" w:rsidRDefault="00447E1C" w:rsidP="007B0ACC">
      <w:pPr>
        <w:pStyle w:val="Akapitzlist"/>
        <w:numPr>
          <w:ilvl w:val="0"/>
          <w:numId w:val="10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Zajęcia</w:t>
      </w:r>
      <w:r w:rsidR="0060378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dydaktyczne</w:t>
      </w: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zostaną przeprowadzone na podstawie przekazanej </w:t>
      </w:r>
      <w:r w:rsidR="009709AA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przez Zleceniodawcę karty</w:t>
      </w:r>
      <w:r w:rsidR="00E2009F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przedmiotu </w:t>
      </w:r>
      <w:r w:rsidR="009709AA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stanowiącej</w:t>
      </w:r>
      <w:r w:rsidR="00E2009F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wytyczne co</w:t>
      </w:r>
      <w:r w:rsidR="009709AA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do </w:t>
      </w:r>
      <w:r w:rsidR="00E2009F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wymagań </w:t>
      </w:r>
      <w:r w:rsidR="009709AA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programowych w zakresie przeprowadzanych zajęć dydaktycznych. Zleceniodawca oświadcza, że</w:t>
      </w:r>
      <w:r w:rsidR="00164A86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karta zajęć dydaktycznych objęta jest ochroną</w:t>
      </w:r>
      <w:r w:rsidR="00AC14B1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="00164A86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prawa autorskiego, a jej</w:t>
      </w:r>
      <w:r w:rsidR="00AC14B1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="009709AA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wykorzystanie</w:t>
      </w:r>
      <w:r w:rsidR="00B10885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przez Zleceniobiorcę</w:t>
      </w:r>
      <w:r w:rsidR="009709AA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="00164A86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dopuszczalne jest</w:t>
      </w:r>
      <w:r w:rsidR="00AC14B1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="009709AA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wyłącznie </w:t>
      </w:r>
      <w:r w:rsidR="00A518C3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br/>
      </w:r>
      <w:r w:rsidR="00B10885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na pożytek realizacji zajęć dydaktycznych w </w:t>
      </w:r>
      <w:r w:rsidR="006C0CFD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Uniwersytecie</w:t>
      </w:r>
      <w:r w:rsidR="00B10885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.</w:t>
      </w:r>
    </w:p>
    <w:p w14:paraId="4B68558F" w14:textId="77777777" w:rsidR="007B0ACC" w:rsidRPr="00D357E5" w:rsidRDefault="006B65AA" w:rsidP="007B0ACC">
      <w:pPr>
        <w:pStyle w:val="Akapitzlist"/>
        <w:numPr>
          <w:ilvl w:val="0"/>
          <w:numId w:val="10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Zleceniodawca ma prawo kontrolować sposób wykonania umowy i domagać się wprowadzenia odpowiednich zmian</w:t>
      </w:r>
      <w:r w:rsidR="00164A86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w ich realizacji.</w:t>
      </w:r>
    </w:p>
    <w:p w14:paraId="7CA73440" w14:textId="26EC57AE" w:rsidR="007B0ACC" w:rsidRPr="00D357E5" w:rsidRDefault="006B65AA" w:rsidP="007B0ACC">
      <w:pPr>
        <w:pStyle w:val="Akapitzlist"/>
        <w:numPr>
          <w:ilvl w:val="0"/>
          <w:numId w:val="10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W razie zgłoszenia przez Zleceniodawcę uzasadnionych zastrzeżeń do wykonania umowy w</w:t>
      </w:r>
      <w:r w:rsidR="003A5A49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 </w:t>
      </w: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zakresie określonym w niniejszym paragrafie</w:t>
      </w:r>
      <w:r w:rsidR="00F80112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,</w:t>
      </w: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Zleceniobiorca zobowiązany jest do dokonania odpowiednich zmian i poprawek bez dodatkowego wynagrodzenia.</w:t>
      </w:r>
    </w:p>
    <w:p w14:paraId="358C6B45" w14:textId="77777777" w:rsidR="007B0ACC" w:rsidRPr="00D357E5" w:rsidRDefault="006B65AA" w:rsidP="007B0ACC">
      <w:pPr>
        <w:pStyle w:val="Akapitzlist"/>
        <w:numPr>
          <w:ilvl w:val="0"/>
          <w:numId w:val="10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Zleceniobiorca zobowiązuje się podporządkować i w praktyce stosować się do obowiązujących w</w:t>
      </w:r>
      <w:r w:rsidR="003A5A49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 </w:t>
      </w:r>
      <w:r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Uniwersytecie wewnętrznych aktów normatywnych</w:t>
      </w:r>
      <w:r w:rsidR="00021972" w:rsidRPr="00D357E5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, w szczególności dotyczących przebiegu studiów.</w:t>
      </w:r>
    </w:p>
    <w:p w14:paraId="66FBFED2" w14:textId="77777777" w:rsidR="007B0ACC" w:rsidRPr="00D357E5" w:rsidRDefault="00B5569C" w:rsidP="007B0ACC">
      <w:pPr>
        <w:pStyle w:val="Akapitzlist"/>
        <w:numPr>
          <w:ilvl w:val="0"/>
          <w:numId w:val="10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D357E5">
        <w:rPr>
          <w:rFonts w:ascii="Times New Roman" w:hAnsi="Times New Roman"/>
          <w:bCs/>
          <w:spacing w:val="0"/>
          <w:sz w:val="22"/>
          <w:szCs w:val="22"/>
        </w:rPr>
        <w:t>Łączny wymiar godzin dydaktycznych do wykonania:</w:t>
      </w:r>
      <w:r w:rsidRPr="00D357E5">
        <w:rPr>
          <w:rFonts w:ascii="Times New Roman" w:hAnsi="Times New Roman"/>
          <w:bCs/>
          <w:sz w:val="22"/>
          <w:szCs w:val="22"/>
        </w:rPr>
        <w:t xml:space="preserve"> ……</w:t>
      </w:r>
      <w:r w:rsidR="00FB7B39" w:rsidRPr="00D357E5">
        <w:rPr>
          <w:rFonts w:ascii="Times New Roman" w:hAnsi="Times New Roman"/>
          <w:bCs/>
          <w:sz w:val="22"/>
          <w:szCs w:val="22"/>
        </w:rPr>
        <w:t>……..</w:t>
      </w:r>
    </w:p>
    <w:p w14:paraId="6C6BA670" w14:textId="47588E42" w:rsidR="00FB7B39" w:rsidRPr="00D357E5" w:rsidRDefault="00811721" w:rsidP="00FB7B39">
      <w:pPr>
        <w:pStyle w:val="Akapitzlist"/>
        <w:numPr>
          <w:ilvl w:val="0"/>
          <w:numId w:val="10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Za jednostkę obliczeniową przyjmuje się 45 minut </w:t>
      </w:r>
      <w:r w:rsidR="00F80112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zajęć </w:t>
      </w:r>
      <w:r w:rsidR="009A5AF0">
        <w:rPr>
          <w:rFonts w:ascii="Times New Roman" w:hAnsi="Times New Roman"/>
          <w:color w:val="auto"/>
          <w:spacing w:val="0"/>
          <w:sz w:val="22"/>
          <w:szCs w:val="22"/>
        </w:rPr>
        <w:t>dydaktycznych</w:t>
      </w:r>
      <w:r w:rsidR="009A5AF0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021972" w:rsidRPr="00D357E5">
        <w:rPr>
          <w:rFonts w:ascii="Times New Roman" w:hAnsi="Times New Roman"/>
          <w:color w:val="auto"/>
          <w:spacing w:val="0"/>
          <w:sz w:val="22"/>
          <w:szCs w:val="22"/>
        </w:rPr>
        <w:t>(godzina zajęć)</w:t>
      </w:r>
      <w:r w:rsidR="005D789E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według ustalonego planu oraz związane z realizacją przedmiotu kolokwia, zaliczenia, egzaminy, konsultacje.</w:t>
      </w:r>
    </w:p>
    <w:p w14:paraId="78DD02F5" w14:textId="14273150" w:rsidR="006B65AA" w:rsidRPr="00D357E5" w:rsidRDefault="008462E0" w:rsidP="00A66EEA">
      <w:pPr>
        <w:pStyle w:val="Akapitzlist"/>
        <w:numPr>
          <w:ilvl w:val="0"/>
          <w:numId w:val="10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Celem zapewnienia warunków do wykonania zlecenia Zl</w:t>
      </w:r>
      <w:r w:rsidR="0046371E" w:rsidRPr="00D357E5">
        <w:rPr>
          <w:rFonts w:ascii="Times New Roman" w:hAnsi="Times New Roman"/>
          <w:color w:val="auto"/>
          <w:spacing w:val="0"/>
          <w:sz w:val="22"/>
          <w:szCs w:val="22"/>
        </w:rPr>
        <w:t>eceniodawca zobowiązuje</w:t>
      </w:r>
      <w:r w:rsidR="00AA6378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AA6378" w:rsidRPr="00D35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46371E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się do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udostępni</w:t>
      </w:r>
      <w:r w:rsidR="008A776E" w:rsidRPr="00D357E5">
        <w:rPr>
          <w:rFonts w:ascii="Times New Roman" w:hAnsi="Times New Roman"/>
          <w:color w:val="auto"/>
          <w:spacing w:val="0"/>
          <w:sz w:val="22"/>
          <w:szCs w:val="22"/>
        </w:rPr>
        <w:t>enia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nieod</w:t>
      </w:r>
      <w:r w:rsidR="008A776E" w:rsidRPr="00D357E5">
        <w:rPr>
          <w:rFonts w:ascii="Times New Roman" w:hAnsi="Times New Roman"/>
          <w:color w:val="auto"/>
          <w:spacing w:val="0"/>
          <w:sz w:val="22"/>
          <w:szCs w:val="22"/>
        </w:rPr>
        <w:t>płatnie Zleceniobiorcy niezbędn</w:t>
      </w:r>
      <w:r w:rsidR="00F80112">
        <w:rPr>
          <w:rFonts w:ascii="Times New Roman" w:hAnsi="Times New Roman"/>
          <w:color w:val="auto"/>
          <w:spacing w:val="0"/>
          <w:sz w:val="22"/>
          <w:szCs w:val="22"/>
        </w:rPr>
        <w:t>ych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do wykonania przez niego zlecenia </w:t>
      </w:r>
      <w:proofErr w:type="spellStart"/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sal</w:t>
      </w:r>
      <w:proofErr w:type="spellEnd"/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wykładow</w:t>
      </w:r>
      <w:r w:rsidR="00F80112">
        <w:rPr>
          <w:rFonts w:ascii="Times New Roman" w:hAnsi="Times New Roman"/>
          <w:color w:val="auto"/>
          <w:spacing w:val="0"/>
          <w:sz w:val="22"/>
          <w:szCs w:val="22"/>
        </w:rPr>
        <w:t>ych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, laboratori</w:t>
      </w:r>
      <w:r w:rsidR="00F80112">
        <w:rPr>
          <w:rFonts w:ascii="Times New Roman" w:hAnsi="Times New Roman"/>
          <w:color w:val="auto"/>
          <w:spacing w:val="0"/>
          <w:sz w:val="22"/>
          <w:szCs w:val="22"/>
        </w:rPr>
        <w:t>ów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komputerow</w:t>
      </w:r>
      <w:r w:rsidR="00F80112">
        <w:rPr>
          <w:rFonts w:ascii="Times New Roman" w:hAnsi="Times New Roman"/>
          <w:color w:val="auto"/>
          <w:spacing w:val="0"/>
          <w:sz w:val="22"/>
          <w:szCs w:val="22"/>
        </w:rPr>
        <w:t>ych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, urządze</w:t>
      </w:r>
      <w:r w:rsidR="00F80112">
        <w:rPr>
          <w:rFonts w:ascii="Times New Roman" w:hAnsi="Times New Roman"/>
          <w:color w:val="auto"/>
          <w:spacing w:val="0"/>
          <w:sz w:val="22"/>
          <w:szCs w:val="22"/>
        </w:rPr>
        <w:t>ń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audiowizualn</w:t>
      </w:r>
      <w:r w:rsidR="00F80112">
        <w:rPr>
          <w:rFonts w:ascii="Times New Roman" w:hAnsi="Times New Roman"/>
          <w:color w:val="auto"/>
          <w:spacing w:val="0"/>
          <w:sz w:val="22"/>
          <w:szCs w:val="22"/>
        </w:rPr>
        <w:t>ych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itp. w terminach wymaganych dla prawidłowego przeprowadzeni</w:t>
      </w:r>
      <w:r w:rsidR="00F33263" w:rsidRPr="00D357E5">
        <w:rPr>
          <w:rFonts w:ascii="Times New Roman" w:hAnsi="Times New Roman"/>
          <w:color w:val="auto"/>
          <w:spacing w:val="0"/>
          <w:sz w:val="22"/>
          <w:szCs w:val="22"/>
        </w:rPr>
        <w:t>a procesu kształcenia studentów</w:t>
      </w:r>
      <w:r w:rsidR="008A776E" w:rsidRPr="00D357E5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="00F33263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zgodnie </w:t>
      </w:r>
      <w:r w:rsidR="00AA6378" w:rsidRPr="00D35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6477E8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 </w:t>
      </w:r>
      <w:r w:rsidR="008A776E" w:rsidRPr="00D357E5">
        <w:rPr>
          <w:rFonts w:ascii="Times New Roman" w:hAnsi="Times New Roman"/>
          <w:color w:val="auto"/>
          <w:spacing w:val="0"/>
          <w:sz w:val="22"/>
          <w:szCs w:val="22"/>
        </w:rPr>
        <w:t>organizacją</w:t>
      </w:r>
      <w:r w:rsidR="00F33263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roku akademickiego</w:t>
      </w:r>
      <w:r w:rsidR="00B10885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oraz </w:t>
      </w:r>
      <w:r w:rsidR="005D789E">
        <w:rPr>
          <w:rFonts w:ascii="Times New Roman" w:hAnsi="Times New Roman"/>
          <w:color w:val="auto"/>
          <w:spacing w:val="0"/>
          <w:sz w:val="22"/>
          <w:szCs w:val="22"/>
        </w:rPr>
        <w:t xml:space="preserve">harmonogramem realizacji programu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przekazanych Zleceniobiorcy przez kierownika jednostki organizacyjnej prowadzącej kierunek studiów. </w:t>
      </w:r>
    </w:p>
    <w:p w14:paraId="51C75CFA" w14:textId="77777777" w:rsidR="00D357E5" w:rsidRPr="00D357E5" w:rsidRDefault="00D357E5" w:rsidP="008462E0">
      <w:pPr>
        <w:suppressAutoHyphens/>
        <w:spacing w:line="276" w:lineRule="auto"/>
        <w:ind w:left="360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6846B2EB" w14:textId="77777777" w:rsidR="008462E0" w:rsidRPr="00D357E5" w:rsidRDefault="00B5569C" w:rsidP="00D357E5">
      <w:pPr>
        <w:suppressAutoHyphens/>
        <w:spacing w:line="276" w:lineRule="auto"/>
        <w:ind w:left="360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§ 2</w:t>
      </w:r>
    </w:p>
    <w:p w14:paraId="7B4AC1E0" w14:textId="2624CDF1" w:rsidR="00F33263" w:rsidRPr="00D357E5" w:rsidRDefault="00F33263" w:rsidP="00D357E5">
      <w:pPr>
        <w:pStyle w:val="Tekstpodstawowy2"/>
        <w:numPr>
          <w:ilvl w:val="0"/>
          <w:numId w:val="8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AC14B1">
        <w:rPr>
          <w:rFonts w:ascii="Times New Roman" w:hAnsi="Times New Roman"/>
        </w:rPr>
        <w:t>Zleceniobiorca oświadcza, że posiada odpowiednie kwalifikacje wynikające z przepisów ustawy z</w:t>
      </w:r>
      <w:r w:rsidR="003A5A49" w:rsidRPr="00AC14B1">
        <w:rPr>
          <w:rFonts w:ascii="Times New Roman" w:hAnsi="Times New Roman"/>
        </w:rPr>
        <w:t> </w:t>
      </w:r>
      <w:r w:rsidRPr="00AC14B1">
        <w:rPr>
          <w:rFonts w:ascii="Times New Roman" w:hAnsi="Times New Roman"/>
        </w:rPr>
        <w:t xml:space="preserve">dnia </w:t>
      </w:r>
      <w:r w:rsidR="00AC14B1" w:rsidRPr="00AC14B1">
        <w:rPr>
          <w:rFonts w:ascii="Times New Roman" w:hAnsi="Times New Roman"/>
        </w:rPr>
        <w:t xml:space="preserve">20 lipca 2018 roku – Prawo o szkolnictwie wyższym i nauce (Dz. U. z 2021 r. poz. 478 </w:t>
      </w:r>
      <w:r w:rsidR="00AC14B1">
        <w:rPr>
          <w:rFonts w:ascii="Times New Roman" w:hAnsi="Times New Roman"/>
        </w:rPr>
        <w:br/>
      </w:r>
      <w:r w:rsidR="00AC14B1" w:rsidRPr="00AC14B1">
        <w:rPr>
          <w:rFonts w:ascii="Times New Roman" w:hAnsi="Times New Roman"/>
        </w:rPr>
        <w:t xml:space="preserve">ze zm.) </w:t>
      </w:r>
      <w:r w:rsidRPr="00AC14B1">
        <w:rPr>
          <w:rFonts w:ascii="Times New Roman" w:hAnsi="Times New Roman"/>
        </w:rPr>
        <w:t xml:space="preserve">oraz doświadczenie zawodowe </w:t>
      </w:r>
      <w:r w:rsidRPr="00D357E5">
        <w:rPr>
          <w:rFonts w:ascii="Times New Roman" w:hAnsi="Times New Roman"/>
        </w:rPr>
        <w:t xml:space="preserve">zapewniające wykonanie zlecenia objętego umową </w:t>
      </w:r>
      <w:r w:rsidR="00AC14B1">
        <w:rPr>
          <w:rFonts w:ascii="Times New Roman" w:hAnsi="Times New Roman"/>
        </w:rPr>
        <w:br/>
      </w:r>
      <w:r w:rsidRPr="00D357E5">
        <w:rPr>
          <w:rFonts w:ascii="Times New Roman" w:hAnsi="Times New Roman"/>
        </w:rPr>
        <w:lastRenderedPageBreak/>
        <w:t>na najwyższym poziomie, w sposób staranny i sumienny, tak aby umowa została zrealizowana zgodnie z celem, dla którego została zawarta.</w:t>
      </w:r>
    </w:p>
    <w:p w14:paraId="7DFCACC7" w14:textId="7208BC50" w:rsidR="00F33263" w:rsidRPr="00D357E5" w:rsidRDefault="00F33263" w:rsidP="00D357E5">
      <w:pPr>
        <w:pStyle w:val="Tekstpodstawowy2"/>
        <w:numPr>
          <w:ilvl w:val="0"/>
          <w:numId w:val="8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D357E5">
        <w:rPr>
          <w:rFonts w:ascii="Times New Roman" w:hAnsi="Times New Roman"/>
        </w:rPr>
        <w:t>Zleceniobiorca oświadcza, że przyjmuje na siebie wszelką odpowiedzialność, w tym</w:t>
      </w:r>
      <w:r w:rsidR="00796431">
        <w:rPr>
          <w:rFonts w:ascii="Times New Roman" w:hAnsi="Times New Roman"/>
        </w:rPr>
        <w:t xml:space="preserve"> </w:t>
      </w:r>
      <w:r w:rsidRPr="00D357E5">
        <w:rPr>
          <w:rFonts w:ascii="Times New Roman" w:hAnsi="Times New Roman"/>
        </w:rPr>
        <w:t>w zakresie praw autorskich, za treści prezentowane lub udostępniane w trakcie realizacji przedmiotu umowy oraz za ewentualne naruszenie w ten sposób praw osób trzecich.</w:t>
      </w:r>
      <w:r w:rsidR="000705BF" w:rsidRPr="00D357E5">
        <w:rPr>
          <w:rFonts w:ascii="Times New Roman" w:hAnsi="Times New Roman"/>
        </w:rPr>
        <w:t xml:space="preserve"> </w:t>
      </w:r>
      <w:r w:rsidR="000E6F83" w:rsidRPr="00D357E5">
        <w:rPr>
          <w:rFonts w:ascii="Times New Roman" w:hAnsi="Times New Roman"/>
        </w:rPr>
        <w:t>W przypadku wystąpienia wobec Zleceniodawcy przez osobę trzecią z roszczeniami z tytułu naruszenia praw autorskich</w:t>
      </w:r>
      <w:r w:rsidR="00796431">
        <w:rPr>
          <w:rFonts w:ascii="Times New Roman" w:hAnsi="Times New Roman"/>
        </w:rPr>
        <w:t xml:space="preserve">, </w:t>
      </w:r>
      <w:r w:rsidR="00BA3130">
        <w:rPr>
          <w:rFonts w:ascii="Times New Roman" w:hAnsi="Times New Roman"/>
        </w:rPr>
        <w:br/>
      </w:r>
      <w:r w:rsidR="000E6F83" w:rsidRPr="00D357E5">
        <w:rPr>
          <w:rFonts w:ascii="Times New Roman" w:hAnsi="Times New Roman"/>
        </w:rPr>
        <w:t>co do prezentowanych treści w ramach realizacji przedmiotu umowy</w:t>
      </w:r>
      <w:r w:rsidR="00796431">
        <w:rPr>
          <w:rFonts w:ascii="Times New Roman" w:hAnsi="Times New Roman"/>
        </w:rPr>
        <w:t xml:space="preserve"> </w:t>
      </w:r>
      <w:r w:rsidR="000E6F83" w:rsidRPr="00D357E5">
        <w:rPr>
          <w:rFonts w:ascii="Times New Roman" w:hAnsi="Times New Roman"/>
        </w:rPr>
        <w:t>przez Zleceniobiorcę,  Zleceniobiorca zobowiązuje się do zwrotu wszelkich kosztów</w:t>
      </w:r>
      <w:r w:rsidR="00EE1842">
        <w:rPr>
          <w:rFonts w:ascii="Times New Roman" w:hAnsi="Times New Roman"/>
        </w:rPr>
        <w:t>,</w:t>
      </w:r>
      <w:r w:rsidR="000E6F83" w:rsidRPr="00D357E5">
        <w:rPr>
          <w:rFonts w:ascii="Times New Roman" w:hAnsi="Times New Roman"/>
        </w:rPr>
        <w:t xml:space="preserve"> jakie</w:t>
      </w:r>
      <w:r w:rsidR="009B5A1D">
        <w:rPr>
          <w:rFonts w:ascii="Times New Roman" w:hAnsi="Times New Roman"/>
        </w:rPr>
        <w:t xml:space="preserve"> </w:t>
      </w:r>
      <w:r w:rsidR="000E6F83" w:rsidRPr="00D357E5">
        <w:rPr>
          <w:rFonts w:ascii="Times New Roman" w:hAnsi="Times New Roman"/>
        </w:rPr>
        <w:t>Zleceniodawca poniósł z tego tytułu, w tym zapłaty odszkodowania</w:t>
      </w:r>
      <w:r w:rsidR="001F34A4">
        <w:rPr>
          <w:rFonts w:ascii="Times New Roman" w:hAnsi="Times New Roman"/>
        </w:rPr>
        <w:t>,</w:t>
      </w:r>
      <w:r w:rsidR="000E6F83" w:rsidRPr="00D357E5">
        <w:rPr>
          <w:rFonts w:ascii="Times New Roman" w:hAnsi="Times New Roman"/>
        </w:rPr>
        <w:t xml:space="preserve"> jakie </w:t>
      </w:r>
      <w:r w:rsidR="007F4ECF" w:rsidRPr="00D357E5">
        <w:rPr>
          <w:rFonts w:ascii="Times New Roman" w:hAnsi="Times New Roman"/>
        </w:rPr>
        <w:t xml:space="preserve">Zleceniodawca </w:t>
      </w:r>
      <w:r w:rsidR="000E6F83" w:rsidRPr="00D357E5">
        <w:rPr>
          <w:rFonts w:ascii="Times New Roman" w:hAnsi="Times New Roman"/>
        </w:rPr>
        <w:t>uiścił  w związku z</w:t>
      </w:r>
      <w:r w:rsidR="003A5A49" w:rsidRPr="00D357E5">
        <w:rPr>
          <w:rFonts w:ascii="Times New Roman" w:hAnsi="Times New Roman"/>
        </w:rPr>
        <w:t xml:space="preserve"> żądaniami </w:t>
      </w:r>
      <w:r w:rsidR="000E6F83" w:rsidRPr="00D357E5">
        <w:rPr>
          <w:rFonts w:ascii="Times New Roman" w:hAnsi="Times New Roman"/>
        </w:rPr>
        <w:t>osoby uprawnionej.</w:t>
      </w:r>
    </w:p>
    <w:p w14:paraId="617D389D" w14:textId="0F65E583" w:rsidR="006B65AA" w:rsidRPr="00D357E5" w:rsidRDefault="00F33263" w:rsidP="00CA2F44">
      <w:pPr>
        <w:pStyle w:val="Tekstpodstawowy2"/>
        <w:numPr>
          <w:ilvl w:val="0"/>
          <w:numId w:val="8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D357E5">
        <w:rPr>
          <w:rFonts w:ascii="Times New Roman" w:hAnsi="Times New Roman"/>
        </w:rPr>
        <w:t xml:space="preserve">Zleceniobiorca zobowiązuje się wykonać prace, o których mowa w § 1 ust. 1, osobiście </w:t>
      </w:r>
      <w:r w:rsidR="00796431">
        <w:rPr>
          <w:rFonts w:ascii="Times New Roman" w:hAnsi="Times New Roman"/>
        </w:rPr>
        <w:br/>
      </w:r>
      <w:r w:rsidRPr="00D357E5">
        <w:rPr>
          <w:rFonts w:ascii="Times New Roman" w:hAnsi="Times New Roman"/>
        </w:rPr>
        <w:t>i nie może powierzyć ich w całości lub części innym osobom bez pisemnej zgody Zleceniodawcy.</w:t>
      </w:r>
    </w:p>
    <w:p w14:paraId="1BF1D5A6" w14:textId="542D4A9D" w:rsidR="006B65AA" w:rsidRPr="00D357E5" w:rsidRDefault="006B65AA" w:rsidP="00CA2F44">
      <w:pPr>
        <w:pStyle w:val="Tekstpodstawowy2"/>
        <w:numPr>
          <w:ilvl w:val="0"/>
          <w:numId w:val="8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D357E5">
        <w:rPr>
          <w:rFonts w:ascii="Times New Roman" w:hAnsi="Times New Roman"/>
        </w:rPr>
        <w:t>W przypadku niemożności rozpoczęcia wykonania, kontynuacji lub zakończenia przedmiotu umowy, Zleceniobiorca zobowiązany jest do natychmiastowego poinformowania o tym</w:t>
      </w:r>
      <w:r w:rsidR="00021972" w:rsidRPr="00D357E5">
        <w:rPr>
          <w:rFonts w:ascii="Times New Roman" w:hAnsi="Times New Roman"/>
        </w:rPr>
        <w:t xml:space="preserve"> Zleceniodawc</w:t>
      </w:r>
      <w:r w:rsidR="00F00CB3">
        <w:rPr>
          <w:rFonts w:ascii="Times New Roman" w:hAnsi="Times New Roman"/>
        </w:rPr>
        <w:t>y</w:t>
      </w:r>
      <w:r w:rsidR="00021972" w:rsidRPr="00D357E5">
        <w:rPr>
          <w:rFonts w:ascii="Times New Roman" w:hAnsi="Times New Roman"/>
        </w:rPr>
        <w:t xml:space="preserve">. </w:t>
      </w:r>
      <w:r w:rsidRPr="00D357E5">
        <w:rPr>
          <w:rFonts w:ascii="Times New Roman" w:hAnsi="Times New Roman"/>
        </w:rPr>
        <w:t xml:space="preserve"> </w:t>
      </w:r>
    </w:p>
    <w:p w14:paraId="279E0963" w14:textId="77777777" w:rsidR="006B65AA" w:rsidRPr="00D357E5" w:rsidRDefault="006B65AA" w:rsidP="00CA2F44">
      <w:pPr>
        <w:pStyle w:val="Tekstpodstawowy2"/>
        <w:numPr>
          <w:ilvl w:val="0"/>
          <w:numId w:val="8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D357E5">
        <w:rPr>
          <w:rFonts w:ascii="Times New Roman" w:hAnsi="Times New Roman"/>
        </w:rPr>
        <w:t>Zleceniodawca ponosi odpowiedzialność wobec osób trzecich za czynności Zleceniobiorcy, realizowane w ramach powierzonego do wykonania przedmiotu umowy. Zleceniodawca zastrzega sobie prawo dochodzenia od Zleceniobiorcy odszkodowania regresowego w przypadku zaspokojenia roszczeń osób trzecich.</w:t>
      </w:r>
    </w:p>
    <w:p w14:paraId="74DAEAC3" w14:textId="77777777" w:rsidR="00CB3719" w:rsidRPr="00D357E5" w:rsidRDefault="00CB3719" w:rsidP="00D357E5">
      <w:pPr>
        <w:pStyle w:val="Tekstpodstawowy2"/>
        <w:numPr>
          <w:ilvl w:val="0"/>
          <w:numId w:val="8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D357E5">
        <w:rPr>
          <w:rFonts w:ascii="Times New Roman" w:hAnsi="Times New Roman"/>
        </w:rPr>
        <w:t>Zleceniobiorca zobowiązuje się niezwłocznie poinformować Zleceniodawcę o fakcie wyrządzenia szkody lub zgłoszenia wobec niego określonych roszczeń.</w:t>
      </w:r>
    </w:p>
    <w:p w14:paraId="0D6D25D7" w14:textId="6CEAD5CB" w:rsidR="00B5569C" w:rsidRPr="00D357E5" w:rsidRDefault="00B5569C" w:rsidP="00D357E5">
      <w:pPr>
        <w:pStyle w:val="Tekstpodstawowy2"/>
        <w:numPr>
          <w:ilvl w:val="0"/>
          <w:numId w:val="8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D357E5">
        <w:rPr>
          <w:rFonts w:ascii="Times New Roman" w:hAnsi="Times New Roman"/>
        </w:rPr>
        <w:t>Zleceniobiorca oświadcza, ze zna przepisy i zasady bezpieczeństwa i higieny pracy i zobowiązuje się do ich przestrzegania</w:t>
      </w:r>
      <w:r w:rsidR="00B10885" w:rsidRPr="00D357E5">
        <w:rPr>
          <w:rFonts w:ascii="Times New Roman" w:hAnsi="Times New Roman"/>
        </w:rPr>
        <w:t xml:space="preserve"> w miejscu wykonywania zajęć</w:t>
      </w:r>
      <w:r w:rsidR="00603785">
        <w:rPr>
          <w:rFonts w:ascii="Times New Roman" w:hAnsi="Times New Roman"/>
        </w:rPr>
        <w:t xml:space="preserve"> dydaktycznych</w:t>
      </w:r>
      <w:r w:rsidRPr="00D357E5">
        <w:rPr>
          <w:rFonts w:ascii="Times New Roman" w:hAnsi="Times New Roman"/>
        </w:rPr>
        <w:t>, a w szczególności do:</w:t>
      </w:r>
    </w:p>
    <w:p w14:paraId="2F516B45" w14:textId="6894451F" w:rsidR="00B5569C" w:rsidRPr="00D357E5" w:rsidRDefault="00B5569C" w:rsidP="00D357E5">
      <w:pPr>
        <w:pStyle w:val="Akapitzlist"/>
        <w:numPr>
          <w:ilvl w:val="0"/>
          <w:numId w:val="5"/>
        </w:numPr>
        <w:spacing w:line="276" w:lineRule="auto"/>
        <w:ind w:left="714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wykonywania zlecenia w sposób zgodny z przepisami i zasadami bezpieczeństwa i higieny pracy</w:t>
      </w:r>
      <w:r w:rsidR="00F00CB3">
        <w:rPr>
          <w:rFonts w:ascii="Times New Roman" w:hAnsi="Times New Roman"/>
          <w:color w:val="auto"/>
          <w:spacing w:val="0"/>
          <w:sz w:val="22"/>
          <w:szCs w:val="22"/>
        </w:rPr>
        <w:t>;</w:t>
      </w:r>
    </w:p>
    <w:p w14:paraId="618CF873" w14:textId="1B2C992B" w:rsidR="00B5569C" w:rsidRPr="00D357E5" w:rsidRDefault="00B5569C" w:rsidP="00D357E5">
      <w:pPr>
        <w:pStyle w:val="Akapitzlist"/>
        <w:numPr>
          <w:ilvl w:val="0"/>
          <w:numId w:val="5"/>
        </w:numPr>
        <w:spacing w:line="276" w:lineRule="auto"/>
        <w:ind w:left="714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dbania o należyty stan mienia Zleceniodawcy oraz o porządek i ład w miejscu wykonywania zlecenia</w:t>
      </w:r>
      <w:r w:rsidR="00F00CB3">
        <w:rPr>
          <w:rFonts w:ascii="Times New Roman" w:hAnsi="Times New Roman"/>
          <w:color w:val="auto"/>
          <w:spacing w:val="0"/>
          <w:sz w:val="22"/>
          <w:szCs w:val="22"/>
        </w:rPr>
        <w:t>;</w:t>
      </w:r>
    </w:p>
    <w:p w14:paraId="7824516E" w14:textId="18FCD779" w:rsidR="00B5569C" w:rsidRPr="00D357E5" w:rsidRDefault="00B5569C" w:rsidP="00D357E5">
      <w:pPr>
        <w:pStyle w:val="Akapitzlist"/>
        <w:numPr>
          <w:ilvl w:val="0"/>
          <w:numId w:val="5"/>
        </w:numPr>
        <w:spacing w:line="276" w:lineRule="auto"/>
        <w:ind w:left="714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stosowania występujących w miejscu wykonywania zlecenia, dostępnych środków ochrony zbiorowej, a także używania własnych środków ochrony indywidualnej oraz odzieży i obuwia roboczego, o ile charakter wykonywanej pracy tego wymaga</w:t>
      </w:r>
      <w:r w:rsidR="00F00CB3">
        <w:rPr>
          <w:rFonts w:ascii="Times New Roman" w:hAnsi="Times New Roman"/>
          <w:color w:val="auto"/>
          <w:spacing w:val="0"/>
          <w:sz w:val="22"/>
          <w:szCs w:val="22"/>
        </w:rPr>
        <w:t>;</w:t>
      </w:r>
    </w:p>
    <w:p w14:paraId="2454DA41" w14:textId="535B9450" w:rsidR="00DD61FF" w:rsidRDefault="00B5569C" w:rsidP="00D357E5">
      <w:pPr>
        <w:pStyle w:val="Akapitzlist"/>
        <w:numPr>
          <w:ilvl w:val="0"/>
          <w:numId w:val="5"/>
        </w:numPr>
        <w:spacing w:line="276" w:lineRule="auto"/>
        <w:ind w:left="714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niezwłocznego zawiadomienia Zleceniodawcy o zauważonym w </w:t>
      </w:r>
      <w:r w:rsidR="008462E0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Uniwersytecie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wypadku </w:t>
      </w:r>
      <w:r w:rsidR="00DD61FF" w:rsidRPr="00D35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albo zagrożeniu życia lub zdrowia ludzkiego oraz ostrzeżenia współpracowników</w:t>
      </w:r>
      <w:r w:rsidR="0013320D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DD61FF" w:rsidRPr="00D35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13320D" w:rsidRPr="00D357E5">
        <w:rPr>
          <w:rFonts w:ascii="Times New Roman" w:hAnsi="Times New Roman"/>
          <w:color w:val="auto"/>
          <w:spacing w:val="0"/>
          <w:sz w:val="22"/>
          <w:szCs w:val="22"/>
        </w:rPr>
        <w:t>oraz</w:t>
      </w:r>
      <w:r w:rsidR="0041647E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wszystkich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os</w:t>
      </w:r>
      <w:r w:rsidR="004A6F11" w:rsidRPr="00D357E5">
        <w:rPr>
          <w:rFonts w:ascii="Times New Roman" w:hAnsi="Times New Roman"/>
          <w:color w:val="auto"/>
          <w:spacing w:val="0"/>
          <w:sz w:val="22"/>
          <w:szCs w:val="22"/>
        </w:rPr>
        <w:t>ó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b znajdując</w:t>
      </w:r>
      <w:r w:rsidR="004A6F11" w:rsidRPr="00D357E5">
        <w:rPr>
          <w:rFonts w:ascii="Times New Roman" w:hAnsi="Times New Roman"/>
          <w:color w:val="auto"/>
          <w:spacing w:val="0"/>
          <w:sz w:val="22"/>
          <w:szCs w:val="22"/>
        </w:rPr>
        <w:t>ych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się w rejonie zagrożenia o</w:t>
      </w:r>
      <w:r w:rsidR="006C0CFD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grożącym</w:t>
      </w:r>
      <w:r w:rsidR="00AC14B1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6C0CFD" w:rsidRPr="00D357E5">
        <w:rPr>
          <w:rFonts w:ascii="Times New Roman" w:hAnsi="Times New Roman"/>
          <w:color w:val="auto"/>
          <w:spacing w:val="0"/>
          <w:sz w:val="22"/>
          <w:szCs w:val="22"/>
        </w:rPr>
        <w:t>im</w:t>
      </w:r>
      <w:r w:rsidR="00AC14B1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6C0CFD" w:rsidRPr="00D357E5">
        <w:rPr>
          <w:rFonts w:ascii="Times New Roman" w:hAnsi="Times New Roman"/>
          <w:color w:val="auto"/>
          <w:spacing w:val="0"/>
          <w:sz w:val="22"/>
          <w:szCs w:val="22"/>
        </w:rPr>
        <w:t>niebezpieczeństwie.</w:t>
      </w:r>
    </w:p>
    <w:p w14:paraId="6645BBAA" w14:textId="77777777" w:rsidR="00D357E5" w:rsidRPr="00D357E5" w:rsidRDefault="00D357E5" w:rsidP="00D357E5">
      <w:pPr>
        <w:pStyle w:val="Akapitzlist"/>
        <w:spacing w:line="276" w:lineRule="auto"/>
        <w:ind w:left="714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1C3D509C" w14:textId="77777777" w:rsidR="008462E0" w:rsidRPr="00D357E5" w:rsidRDefault="008462E0" w:rsidP="00D357E5">
      <w:pPr>
        <w:suppressAutoHyphens/>
        <w:spacing w:line="276" w:lineRule="auto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§ 3</w:t>
      </w:r>
    </w:p>
    <w:p w14:paraId="774A4111" w14:textId="0506D4D1" w:rsidR="00D357E5" w:rsidRDefault="008A776E" w:rsidP="00D357E5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 tytułu wykonania przedmiotu umowy, o którym mowa w § 1 ust. 1, Zleceniobiorca otrzyma wynagrodzenie obliczone według formuły: </w:t>
      </w:r>
      <w:r w:rsidR="00E33200">
        <w:rPr>
          <w:rFonts w:ascii="Times New Roman" w:hAnsi="Times New Roman"/>
          <w:color w:val="auto"/>
          <w:spacing w:val="0"/>
          <w:sz w:val="22"/>
          <w:szCs w:val="22"/>
        </w:rPr>
        <w:t xml:space="preserve">iloczyn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stawk</w:t>
      </w:r>
      <w:r w:rsidR="00E33200">
        <w:rPr>
          <w:rFonts w:ascii="Times New Roman" w:hAnsi="Times New Roman"/>
          <w:color w:val="auto"/>
          <w:spacing w:val="0"/>
          <w:sz w:val="22"/>
          <w:szCs w:val="22"/>
        </w:rPr>
        <w:t>i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za jedną godzinę</w:t>
      </w:r>
      <w:r w:rsidR="005D789E">
        <w:rPr>
          <w:rFonts w:ascii="Times New Roman" w:hAnsi="Times New Roman"/>
          <w:color w:val="auto"/>
          <w:spacing w:val="0"/>
          <w:sz w:val="22"/>
          <w:szCs w:val="22"/>
        </w:rPr>
        <w:t xml:space="preserve"> dydaktyczną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(45 min) </w:t>
      </w:r>
      <w:r w:rsidR="00C54994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w kwocie ……</w:t>
      </w:r>
      <w:r w:rsidR="00AC14B1">
        <w:rPr>
          <w:rFonts w:ascii="Times New Roman" w:hAnsi="Times New Roman"/>
          <w:color w:val="auto"/>
          <w:spacing w:val="0"/>
          <w:sz w:val="22"/>
          <w:szCs w:val="22"/>
        </w:rPr>
        <w:t>……..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zł brutto </w:t>
      </w:r>
      <w:r w:rsidR="00E33200">
        <w:rPr>
          <w:rFonts w:ascii="Times New Roman" w:hAnsi="Times New Roman"/>
          <w:color w:val="auto"/>
          <w:spacing w:val="0"/>
          <w:sz w:val="22"/>
          <w:szCs w:val="22"/>
        </w:rPr>
        <w:t>i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liczb</w:t>
      </w:r>
      <w:r w:rsidR="00E33200">
        <w:rPr>
          <w:rFonts w:ascii="Times New Roman" w:hAnsi="Times New Roman"/>
          <w:color w:val="auto"/>
          <w:spacing w:val="0"/>
          <w:sz w:val="22"/>
          <w:szCs w:val="22"/>
        </w:rPr>
        <w:t>y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faktycznie zrealizowanych godzin zajęć</w:t>
      </w:r>
      <w:r w:rsidR="00603785">
        <w:rPr>
          <w:rFonts w:ascii="Times New Roman" w:hAnsi="Times New Roman"/>
          <w:color w:val="auto"/>
          <w:spacing w:val="0"/>
          <w:sz w:val="22"/>
          <w:szCs w:val="22"/>
        </w:rPr>
        <w:t xml:space="preserve"> dydaktycznych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.</w:t>
      </w:r>
    </w:p>
    <w:p w14:paraId="76AF258E" w14:textId="4A930D79" w:rsidR="00D357E5" w:rsidRDefault="00186671" w:rsidP="00D357E5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Zleceniobiorca zobowiązany jest do </w:t>
      </w:r>
      <w:r w:rsidR="00454100" w:rsidRPr="00D357E5">
        <w:rPr>
          <w:rFonts w:ascii="Times New Roman" w:hAnsi="Times New Roman"/>
          <w:color w:val="auto"/>
          <w:spacing w:val="0"/>
          <w:sz w:val="22"/>
          <w:szCs w:val="22"/>
        </w:rPr>
        <w:t>wystawienia rachunku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miesięcznego</w:t>
      </w:r>
      <w:r w:rsidR="00454100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,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obejmującego </w:t>
      </w:r>
      <w:r w:rsidR="00454100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okres </w:t>
      </w:r>
      <w:r w:rsidR="00DD61FF" w:rsidRPr="00D35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od pierwszego do ostatniego dnia miesiąca</w:t>
      </w:r>
      <w:r w:rsidR="000E6F83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kalendarzowego</w:t>
      </w:r>
      <w:r w:rsidR="00454100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, który zawiera </w:t>
      </w:r>
      <w:r w:rsidR="003F4D73" w:rsidRPr="00D357E5">
        <w:rPr>
          <w:rFonts w:ascii="Times New Roman" w:hAnsi="Times New Roman"/>
          <w:color w:val="auto"/>
          <w:spacing w:val="0"/>
          <w:sz w:val="22"/>
          <w:szCs w:val="22"/>
        </w:rPr>
        <w:t>wykaz liczby faktycznie zrealizowanych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godzin zlecenia </w:t>
      </w:r>
      <w:r w:rsidR="00454100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i dostarczenia go </w:t>
      </w:r>
      <w:r w:rsidR="005830B4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w każdy </w:t>
      </w:r>
      <w:r w:rsidR="009C2DDB" w:rsidRPr="00D357E5">
        <w:rPr>
          <w:rFonts w:ascii="Times New Roman" w:hAnsi="Times New Roman"/>
          <w:color w:val="auto"/>
          <w:spacing w:val="0"/>
          <w:sz w:val="22"/>
          <w:szCs w:val="22"/>
        </w:rPr>
        <w:t>pierwszy dzień roboczy następnego miesiąca</w:t>
      </w:r>
      <w:r w:rsidR="00454100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do </w:t>
      </w:r>
      <w:r w:rsidR="003F4D73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siedziby </w:t>
      </w:r>
      <w:r w:rsidR="00454100" w:rsidRPr="00D357E5">
        <w:rPr>
          <w:rFonts w:ascii="Times New Roman" w:hAnsi="Times New Roman"/>
          <w:color w:val="auto"/>
          <w:spacing w:val="0"/>
          <w:sz w:val="22"/>
          <w:szCs w:val="22"/>
        </w:rPr>
        <w:t>jednostk</w:t>
      </w:r>
      <w:r w:rsidR="003A5A49" w:rsidRPr="00D357E5">
        <w:rPr>
          <w:rFonts w:ascii="Times New Roman" w:hAnsi="Times New Roman"/>
          <w:color w:val="auto"/>
          <w:spacing w:val="0"/>
          <w:sz w:val="22"/>
          <w:szCs w:val="22"/>
        </w:rPr>
        <w:t>i</w:t>
      </w:r>
      <w:r w:rsidR="003F4D73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organizacyjnej Zleceniodawcy</w:t>
      </w:r>
      <w:r w:rsidR="00454100" w:rsidRPr="00D357E5">
        <w:rPr>
          <w:rFonts w:ascii="Times New Roman" w:hAnsi="Times New Roman"/>
          <w:color w:val="auto"/>
          <w:spacing w:val="0"/>
          <w:sz w:val="22"/>
          <w:szCs w:val="22"/>
        </w:rPr>
        <w:t>, w której realizowane jest zlecenie.</w:t>
      </w:r>
    </w:p>
    <w:p w14:paraId="3840A682" w14:textId="0678C13D" w:rsidR="00D357E5" w:rsidRDefault="008A776E" w:rsidP="00D357E5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Wynagrodzen</w:t>
      </w:r>
      <w:r w:rsidR="0046371E" w:rsidRPr="00D357E5">
        <w:rPr>
          <w:rFonts w:ascii="Times New Roman" w:hAnsi="Times New Roman"/>
          <w:color w:val="auto"/>
          <w:spacing w:val="0"/>
          <w:sz w:val="22"/>
          <w:szCs w:val="22"/>
        </w:rPr>
        <w:t>ie, o którym mowa w ust. 1</w:t>
      </w:r>
      <w:r w:rsidR="00F00CB3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wypł</w:t>
      </w:r>
      <w:r w:rsidR="001D5838" w:rsidRPr="00D357E5">
        <w:rPr>
          <w:rFonts w:ascii="Times New Roman" w:hAnsi="Times New Roman"/>
          <w:color w:val="auto"/>
          <w:spacing w:val="0"/>
          <w:sz w:val="22"/>
          <w:szCs w:val="22"/>
        </w:rPr>
        <w:t>a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c</w:t>
      </w:r>
      <w:r w:rsidR="00186671" w:rsidRPr="00D357E5">
        <w:rPr>
          <w:rFonts w:ascii="Times New Roman" w:hAnsi="Times New Roman"/>
          <w:color w:val="auto"/>
          <w:spacing w:val="0"/>
          <w:sz w:val="22"/>
          <w:szCs w:val="22"/>
        </w:rPr>
        <w:t>a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ne będzie </w:t>
      </w:r>
      <w:r w:rsidR="007C166D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miesięcznie do </w:t>
      </w:r>
      <w:r w:rsidR="00186671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ostatniego dnia </w:t>
      </w:r>
      <w:r w:rsidR="007C166D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każdego miesiąca </w:t>
      </w:r>
      <w:r w:rsidR="007A1297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kalendarzowego </w:t>
      </w:r>
      <w:r w:rsidR="007C166D" w:rsidRPr="00D357E5">
        <w:rPr>
          <w:rFonts w:ascii="Times New Roman" w:hAnsi="Times New Roman"/>
          <w:color w:val="auto"/>
          <w:spacing w:val="0"/>
          <w:sz w:val="22"/>
          <w:szCs w:val="22"/>
        </w:rPr>
        <w:t>obowiązywania umowy</w:t>
      </w:r>
      <w:r w:rsidR="00E56341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,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po należytym i terminowym wykonaniu</w:t>
      </w:r>
      <w:r w:rsidR="00AF784E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czynności zlecenia potwierdzonym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przez dyrektora instytutu (kierownika katedry), </w:t>
      </w:r>
      <w:r w:rsidR="00DD61FF" w:rsidRPr="00D35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na podstawie prawidłowo wystawionego przez Zleceniobiorcę</w:t>
      </w:r>
      <w:r w:rsidR="00CA2F44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rachunku</w:t>
      </w:r>
      <w:r w:rsidR="00F00CB3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="00AC14B1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037E02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 uzgodnionym </w:t>
      </w:r>
      <w:r w:rsidR="00DD61FF" w:rsidRPr="00D35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037E02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przez obie strony zestawieniem miesięcznym liczby </w:t>
      </w:r>
      <w:r w:rsidR="007A1297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faktycznie zrealizowanych </w:t>
      </w:r>
      <w:r w:rsidR="00037E02" w:rsidRPr="00D357E5">
        <w:rPr>
          <w:rFonts w:ascii="Times New Roman" w:hAnsi="Times New Roman"/>
          <w:color w:val="auto"/>
          <w:spacing w:val="0"/>
          <w:sz w:val="22"/>
          <w:szCs w:val="22"/>
        </w:rPr>
        <w:t>godzin</w:t>
      </w:r>
      <w:r w:rsidR="003A5A49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5F25E9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zlecenia </w:t>
      </w:r>
      <w:r w:rsidR="00DD61FF" w:rsidRPr="00D35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5F25E9" w:rsidRPr="00D357E5">
        <w:rPr>
          <w:rFonts w:ascii="Times New Roman" w:hAnsi="Times New Roman"/>
          <w:color w:val="auto"/>
          <w:spacing w:val="0"/>
          <w:sz w:val="22"/>
          <w:szCs w:val="22"/>
        </w:rPr>
        <w:t>za poprzedni miesiąc kalendarzowy</w:t>
      </w:r>
      <w:r w:rsidR="003A5A49" w:rsidRPr="00D357E5">
        <w:rPr>
          <w:rFonts w:ascii="Times New Roman" w:hAnsi="Times New Roman"/>
          <w:color w:val="auto"/>
          <w:spacing w:val="0"/>
          <w:sz w:val="22"/>
          <w:szCs w:val="22"/>
        </w:rPr>
        <w:t>.</w:t>
      </w:r>
      <w:r w:rsidR="00E93EC6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633A22" w:rsidRPr="00D357E5">
        <w:rPr>
          <w:rFonts w:ascii="Times New Roman" w:hAnsi="Times New Roman"/>
          <w:color w:val="auto"/>
          <w:spacing w:val="0"/>
          <w:sz w:val="22"/>
          <w:szCs w:val="22"/>
        </w:rPr>
        <w:t>W przypadku niezłożenia</w:t>
      </w:r>
      <w:r w:rsidR="00BD2AD9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rachunku w terminie</w:t>
      </w:r>
      <w:r w:rsidR="007A1297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wskazanym </w:t>
      </w:r>
      <w:r w:rsidR="00DD61FF" w:rsidRPr="00D35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7A1297" w:rsidRPr="00D357E5">
        <w:rPr>
          <w:rFonts w:ascii="Times New Roman" w:hAnsi="Times New Roman"/>
          <w:color w:val="auto"/>
          <w:spacing w:val="0"/>
          <w:sz w:val="22"/>
          <w:szCs w:val="22"/>
        </w:rPr>
        <w:lastRenderedPageBreak/>
        <w:t>w zdaniu poprzednim</w:t>
      </w:r>
      <w:r w:rsidR="00BD2AD9" w:rsidRPr="00D357E5">
        <w:rPr>
          <w:rFonts w:ascii="Times New Roman" w:hAnsi="Times New Roman"/>
          <w:color w:val="auto"/>
          <w:spacing w:val="0"/>
          <w:sz w:val="22"/>
          <w:szCs w:val="22"/>
        </w:rPr>
        <w:t>, konsekwencje późniejszej wypłaty wynagrodzenia obciążają Zleceniobiorcę, a</w:t>
      </w:r>
      <w:r w:rsidR="003A5A49" w:rsidRPr="00D357E5">
        <w:rPr>
          <w:rFonts w:ascii="Times New Roman" w:hAnsi="Times New Roman"/>
          <w:color w:val="auto"/>
          <w:spacing w:val="0"/>
          <w:sz w:val="22"/>
          <w:szCs w:val="22"/>
        </w:rPr>
        <w:t> </w:t>
      </w:r>
      <w:r w:rsidR="00BD2AD9" w:rsidRPr="00D357E5">
        <w:rPr>
          <w:rFonts w:ascii="Times New Roman" w:hAnsi="Times New Roman"/>
          <w:color w:val="auto"/>
          <w:spacing w:val="0"/>
          <w:sz w:val="22"/>
          <w:szCs w:val="22"/>
        </w:rPr>
        <w:t>wypłata wynagrodzenia z tytułu umowy przechodzi na kolejny miesiąc</w:t>
      </w:r>
      <w:r w:rsidR="007A1297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kalendarzowy, przy czym wypłata ta będzie</w:t>
      </w:r>
      <w:r w:rsidR="00AC14B1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7A1297" w:rsidRPr="00D357E5">
        <w:rPr>
          <w:rFonts w:ascii="Times New Roman" w:hAnsi="Times New Roman"/>
          <w:color w:val="auto"/>
          <w:spacing w:val="0"/>
          <w:sz w:val="22"/>
          <w:szCs w:val="22"/>
        </w:rPr>
        <w:t>zrealizowana przy uwzględnieniu w zestawieniu godzin za miesiąc poprzedni</w:t>
      </w:r>
      <w:r w:rsidR="00AC14B1">
        <w:rPr>
          <w:rFonts w:ascii="Times New Roman" w:hAnsi="Times New Roman"/>
          <w:color w:val="auto"/>
          <w:spacing w:val="0"/>
          <w:sz w:val="22"/>
          <w:szCs w:val="22"/>
        </w:rPr>
        <w:t xml:space="preserve">, </w:t>
      </w:r>
      <w:r w:rsidR="007A1297" w:rsidRPr="00D357E5">
        <w:rPr>
          <w:rFonts w:ascii="Times New Roman" w:hAnsi="Times New Roman"/>
          <w:color w:val="auto"/>
          <w:spacing w:val="0"/>
          <w:sz w:val="22"/>
          <w:szCs w:val="22"/>
        </w:rPr>
        <w:t>w</w:t>
      </w:r>
      <w:r w:rsidR="003A5A49" w:rsidRPr="00D357E5">
        <w:rPr>
          <w:rFonts w:ascii="Times New Roman" w:hAnsi="Times New Roman"/>
          <w:color w:val="auto"/>
          <w:spacing w:val="0"/>
          <w:sz w:val="22"/>
          <w:szCs w:val="22"/>
        </w:rPr>
        <w:t> </w:t>
      </w:r>
      <w:r w:rsidR="007A1297" w:rsidRPr="00D357E5">
        <w:rPr>
          <w:rFonts w:ascii="Times New Roman" w:hAnsi="Times New Roman"/>
          <w:color w:val="auto"/>
          <w:spacing w:val="0"/>
          <w:sz w:val="22"/>
          <w:szCs w:val="22"/>
        </w:rPr>
        <w:t>którym nie zrealizowano wypłaty ze względu na brak doręczenia  zestawienia.</w:t>
      </w:r>
    </w:p>
    <w:p w14:paraId="23408EB0" w14:textId="7A92E585" w:rsidR="00D357E5" w:rsidRDefault="00D97ED9" w:rsidP="00D357E5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Przedstawione </w:t>
      </w:r>
      <w:r w:rsidR="00086720" w:rsidRPr="00D357E5">
        <w:rPr>
          <w:rFonts w:ascii="Times New Roman" w:hAnsi="Times New Roman"/>
          <w:color w:val="auto"/>
          <w:spacing w:val="0"/>
          <w:sz w:val="22"/>
          <w:szCs w:val="22"/>
        </w:rPr>
        <w:t>potwierdzenie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liczby godzin</w:t>
      </w:r>
      <w:r w:rsidR="00086720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w formie zestawienia znajdującego się na rachunku</w:t>
      </w:r>
      <w:r w:rsidRPr="00D357E5" w:rsidDel="00611D81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wystawionym przez Zleceniobiorcę wyczerpuje ustawowy obowiązek Zleceniobiorcy w zakresie potwierdzania liczby godzin realizowanego zlecenia</w:t>
      </w:r>
      <w:r w:rsidR="003A5A49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. </w:t>
      </w:r>
      <w:r w:rsidR="00AF784E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Ponadto Strony zgodnie potwierdzają, </w:t>
      </w:r>
      <w:r w:rsidR="00AC14B1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AF784E" w:rsidRPr="00D357E5">
        <w:rPr>
          <w:rFonts w:ascii="Times New Roman" w:hAnsi="Times New Roman"/>
          <w:color w:val="auto"/>
          <w:spacing w:val="0"/>
          <w:sz w:val="22"/>
          <w:szCs w:val="22"/>
        </w:rPr>
        <w:t>iż obowiązek Zleceniobiorcy w zakresie potwierdzenia liczby godzin służy wyłącznie uczynieniu zadość postanowieniom ustawy o minimalnym wynagrodzeniu za pracę, w żadnej mierze obowiązek ten nie może być interpretowany jako jeden z podstawowych obowiązków pracownika zatrudnionego na umowę o pracę i nie stanowi dodatkowego narzędzia do kontrolowania Zleceniobiorcy, bowiem wolą Stron nie jest i nie było zawarcie umowy o pracę.</w:t>
      </w:r>
    </w:p>
    <w:p w14:paraId="7EAEB805" w14:textId="6FC57EAB" w:rsidR="00D357E5" w:rsidRDefault="00F33207" w:rsidP="00D357E5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Zleceniobiorca zobowiązany jest do doręczenia</w:t>
      </w:r>
      <w:r w:rsidR="008A42FC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Zlecenio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dawcy</w:t>
      </w:r>
      <w:r w:rsidR="008A42FC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wszelkiej doku</w:t>
      </w:r>
      <w:r w:rsidR="006C0CFD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mentacji związanej </w:t>
      </w:r>
      <w:r w:rsidR="004A423A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 </w:t>
      </w:r>
      <w:r w:rsidR="006C0CFD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prowadzeniem </w:t>
      </w:r>
      <w:r w:rsidR="00212DC9" w:rsidRPr="00D357E5">
        <w:rPr>
          <w:rFonts w:ascii="Times New Roman" w:hAnsi="Times New Roman"/>
          <w:color w:val="auto"/>
          <w:spacing w:val="0"/>
          <w:sz w:val="22"/>
          <w:szCs w:val="22"/>
        </w:rPr>
        <w:t>zajęć</w:t>
      </w:r>
      <w:r w:rsidR="00603785">
        <w:rPr>
          <w:rFonts w:ascii="Times New Roman" w:hAnsi="Times New Roman"/>
          <w:color w:val="auto"/>
          <w:spacing w:val="0"/>
          <w:sz w:val="22"/>
          <w:szCs w:val="22"/>
        </w:rPr>
        <w:t xml:space="preserve"> dydaktycznych</w:t>
      </w:r>
      <w:r w:rsidR="008A42FC" w:rsidRPr="00D357E5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="004A423A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8A42FC" w:rsidRPr="00D357E5">
        <w:rPr>
          <w:rFonts w:ascii="Times New Roman" w:hAnsi="Times New Roman"/>
          <w:color w:val="auto"/>
          <w:spacing w:val="0"/>
          <w:sz w:val="22"/>
          <w:szCs w:val="22"/>
        </w:rPr>
        <w:t>a w szczególności protokołu</w:t>
      </w:r>
      <w:r w:rsidR="00E440F2">
        <w:rPr>
          <w:rFonts w:ascii="Times New Roman" w:hAnsi="Times New Roman"/>
          <w:color w:val="auto"/>
          <w:spacing w:val="0"/>
          <w:sz w:val="22"/>
          <w:szCs w:val="22"/>
        </w:rPr>
        <w:t xml:space="preserve"> zaliczeniowego</w:t>
      </w:r>
      <w:r w:rsidR="008A42FC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41647E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wydrukowanego </w:t>
      </w:r>
      <w:r w:rsidR="007F4ECF" w:rsidRPr="00D357E5">
        <w:rPr>
          <w:rFonts w:ascii="Times New Roman" w:hAnsi="Times New Roman"/>
          <w:color w:val="auto"/>
          <w:spacing w:val="0"/>
          <w:sz w:val="22"/>
          <w:szCs w:val="22"/>
        </w:rPr>
        <w:t>z</w:t>
      </w:r>
      <w:r w:rsidR="006C0CFD" w:rsidRPr="00D357E5">
        <w:rPr>
          <w:rFonts w:ascii="Times New Roman" w:hAnsi="Times New Roman"/>
          <w:color w:val="auto"/>
          <w:spacing w:val="0"/>
          <w:sz w:val="22"/>
          <w:szCs w:val="22"/>
        </w:rPr>
        <w:t> </w:t>
      </w:r>
      <w:r w:rsidR="0041647E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8F74F1">
        <w:rPr>
          <w:rFonts w:ascii="Times New Roman" w:hAnsi="Times New Roman"/>
          <w:color w:val="auto"/>
          <w:spacing w:val="0"/>
          <w:sz w:val="22"/>
          <w:szCs w:val="22"/>
        </w:rPr>
        <w:t>modułu Wirtualna Uczelnia w Zintegrowanym Systemie Informatycznym</w:t>
      </w:r>
      <w:r w:rsidR="00AF784E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, </w:t>
      </w:r>
      <w:r w:rsidR="008F74F1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AF784E" w:rsidRPr="00D357E5">
        <w:rPr>
          <w:rFonts w:ascii="Times New Roman" w:hAnsi="Times New Roman"/>
          <w:color w:val="auto"/>
          <w:spacing w:val="0"/>
          <w:sz w:val="22"/>
          <w:szCs w:val="22"/>
        </w:rPr>
        <w:t>w terminach wynikających z toku studiów</w:t>
      </w:r>
      <w:r w:rsidR="00021972" w:rsidRPr="00D357E5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="00AF784E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na których realizowane są zajęcia </w:t>
      </w:r>
      <w:r w:rsidR="00603785">
        <w:rPr>
          <w:rFonts w:ascii="Times New Roman" w:hAnsi="Times New Roman"/>
          <w:color w:val="auto"/>
          <w:spacing w:val="0"/>
          <w:sz w:val="22"/>
          <w:szCs w:val="22"/>
        </w:rPr>
        <w:t xml:space="preserve">dydaktyczne </w:t>
      </w:r>
      <w:r w:rsidR="00AF784E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objęte </w:t>
      </w:r>
      <w:r w:rsidR="00021972" w:rsidRPr="00D357E5">
        <w:rPr>
          <w:rFonts w:ascii="Times New Roman" w:hAnsi="Times New Roman"/>
          <w:color w:val="auto"/>
          <w:spacing w:val="0"/>
          <w:sz w:val="22"/>
          <w:szCs w:val="22"/>
        </w:rPr>
        <w:t>niniejszą umową.</w:t>
      </w:r>
    </w:p>
    <w:p w14:paraId="0FD69FF7" w14:textId="14D7F3CD" w:rsidR="00D357E5" w:rsidRDefault="008A776E" w:rsidP="00D357E5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Z wynagr</w:t>
      </w:r>
      <w:r w:rsidR="0046371E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odzenia, o którym mowa w ust.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1</w:t>
      </w:r>
      <w:r w:rsidR="0090337A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zgodnie z obowiązującymi przepisami, zostanie potrącona zaliczka na podatek dochodowy od osób fizycznych oraz nastąpią inne umniejszenia wynikające z obowiązujących przepisów prawnych.</w:t>
      </w:r>
    </w:p>
    <w:p w14:paraId="37C37BDB" w14:textId="77777777" w:rsidR="009F7B29" w:rsidRPr="00D357E5" w:rsidRDefault="009F7B29" w:rsidP="00D357E5">
      <w:pPr>
        <w:pStyle w:val="Akapitzlist"/>
        <w:numPr>
          <w:ilvl w:val="0"/>
          <w:numId w:val="11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Zleceniobiorca zobowiązany jest złożyć pisemne oświadczenie dla celów ubezpieczeniowych i</w:t>
      </w:r>
      <w:r w:rsidR="006C0CFD" w:rsidRPr="00D357E5">
        <w:rPr>
          <w:rFonts w:ascii="Times New Roman" w:hAnsi="Times New Roman"/>
          <w:color w:val="auto"/>
          <w:spacing w:val="0"/>
          <w:sz w:val="22"/>
          <w:szCs w:val="22"/>
        </w:rPr>
        <w:t> 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podatkowych jako załącznik do niniejszej umowy.  </w:t>
      </w:r>
    </w:p>
    <w:p w14:paraId="61735214" w14:textId="77777777" w:rsidR="008462E0" w:rsidRPr="00D357E5" w:rsidRDefault="008462E0" w:rsidP="000E2861">
      <w:pPr>
        <w:suppressAutoHyphens/>
        <w:spacing w:line="276" w:lineRule="auto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2020BB15" w14:textId="77777777" w:rsidR="00886E63" w:rsidRPr="00D357E5" w:rsidRDefault="00B5569C" w:rsidP="00D357E5">
      <w:pPr>
        <w:suppressAutoHyphens/>
        <w:spacing w:line="276" w:lineRule="auto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§ 4</w:t>
      </w:r>
    </w:p>
    <w:p w14:paraId="22B5EB19" w14:textId="5807C9FC" w:rsidR="00D357E5" w:rsidRDefault="008A776E" w:rsidP="00D357E5">
      <w:pPr>
        <w:pStyle w:val="Akapitzlist"/>
        <w:numPr>
          <w:ilvl w:val="0"/>
          <w:numId w:val="12"/>
        </w:numPr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W przypadku niewykonywania lub nienależytego wykonywania przez Zleceniobiorcę umowy, </w:t>
      </w:r>
      <w:r w:rsidR="00810E40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w tym niedotrzymania terminów wykonywania </w:t>
      </w:r>
      <w:r w:rsidR="00823D75" w:rsidRPr="00D357E5">
        <w:rPr>
          <w:rFonts w:ascii="Times New Roman" w:hAnsi="Times New Roman"/>
          <w:color w:val="auto"/>
          <w:spacing w:val="0"/>
          <w:sz w:val="22"/>
          <w:szCs w:val="22"/>
        </w:rPr>
        <w:t>czynności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, Zleceniodawca ma prawo rozwiązać umowę w</w:t>
      </w:r>
      <w:r w:rsidR="006C0CFD" w:rsidRPr="00D357E5">
        <w:rPr>
          <w:rFonts w:ascii="Times New Roman" w:hAnsi="Times New Roman"/>
          <w:color w:val="auto"/>
          <w:spacing w:val="0"/>
          <w:sz w:val="22"/>
          <w:szCs w:val="22"/>
        </w:rPr>
        <w:t> 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trybie natychmiastowym i odmówić wypłaty wynagrodzenia.</w:t>
      </w:r>
    </w:p>
    <w:p w14:paraId="3808E916" w14:textId="52C91639" w:rsidR="00B5569C" w:rsidRPr="00D357E5" w:rsidRDefault="00B5569C" w:rsidP="00D357E5">
      <w:pPr>
        <w:pStyle w:val="Akapitzlist"/>
        <w:numPr>
          <w:ilvl w:val="0"/>
          <w:numId w:val="12"/>
        </w:numPr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W razie niedotrzymania terminu Zleceniobiorca odpowiada za szkody poniesione przez </w:t>
      </w:r>
      <w:r w:rsidR="008462E0" w:rsidRPr="00D357E5">
        <w:rPr>
          <w:rFonts w:ascii="Times New Roman" w:hAnsi="Times New Roman"/>
          <w:color w:val="auto"/>
          <w:spacing w:val="0"/>
          <w:sz w:val="22"/>
          <w:szCs w:val="22"/>
        </w:rPr>
        <w:t>Uniwersytet</w:t>
      </w:r>
      <w:r w:rsidR="00810E40">
        <w:rPr>
          <w:rFonts w:ascii="Times New Roman" w:hAnsi="Times New Roman"/>
          <w:color w:val="auto"/>
          <w:spacing w:val="0"/>
          <w:sz w:val="22"/>
          <w:szCs w:val="22"/>
        </w:rPr>
        <w:t xml:space="preserve">,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natomiast przy stwierdzeniu błędów i wad zlecenia – zobowiązany jest </w:t>
      </w:r>
      <w:r w:rsidR="00810E40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do bezpłatnego ich usunięcia.</w:t>
      </w:r>
    </w:p>
    <w:p w14:paraId="48E2C403" w14:textId="77777777" w:rsidR="008462E0" w:rsidRPr="00D357E5" w:rsidRDefault="008462E0" w:rsidP="000E2861">
      <w:pPr>
        <w:suppressAutoHyphens/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3E868AD2" w14:textId="77777777" w:rsidR="008A776E" w:rsidRPr="00D357E5" w:rsidRDefault="00B5569C" w:rsidP="00D357E5">
      <w:pPr>
        <w:suppressAutoHyphens/>
        <w:spacing w:line="276" w:lineRule="auto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§ 5</w:t>
      </w:r>
    </w:p>
    <w:p w14:paraId="4A886B10" w14:textId="77777777" w:rsidR="008462E0" w:rsidRPr="00D357E5" w:rsidRDefault="008A776E" w:rsidP="008A776E">
      <w:pPr>
        <w:pStyle w:val="Tekstpodstawowy31"/>
        <w:suppressAutoHyphens/>
        <w:spacing w:line="276" w:lineRule="auto"/>
        <w:ind w:right="0"/>
        <w:rPr>
          <w:rFonts w:ascii="Times New Roman" w:eastAsia="Calibri" w:hAnsi="Times New Roman"/>
          <w:szCs w:val="22"/>
          <w:lang w:eastAsia="en-US"/>
        </w:rPr>
      </w:pPr>
      <w:r w:rsidRPr="00D357E5">
        <w:rPr>
          <w:rFonts w:ascii="Times New Roman" w:eastAsia="Calibri" w:hAnsi="Times New Roman"/>
          <w:szCs w:val="22"/>
          <w:lang w:eastAsia="en-US"/>
        </w:rPr>
        <w:t>W przypadku niemożności rozpoczęcia, kontynuowania lub zakończenia zlecenia w terminie, Zleceniobiorca niezwłocznie poinformuje kierownika jednostki organizacyjnej o zaistniałej przeszkodzie.</w:t>
      </w:r>
    </w:p>
    <w:p w14:paraId="6E80174E" w14:textId="77777777" w:rsidR="00021972" w:rsidRPr="00D357E5" w:rsidRDefault="00021972" w:rsidP="000E2861">
      <w:pPr>
        <w:pStyle w:val="Tekstpodstawowy31"/>
        <w:suppressAutoHyphens/>
        <w:spacing w:line="276" w:lineRule="auto"/>
        <w:ind w:right="0"/>
        <w:jc w:val="center"/>
        <w:rPr>
          <w:rFonts w:ascii="Times New Roman" w:hAnsi="Times New Roman"/>
          <w:szCs w:val="22"/>
        </w:rPr>
      </w:pPr>
    </w:p>
    <w:p w14:paraId="430B0B04" w14:textId="77777777" w:rsidR="008A42FC" w:rsidRPr="00D357E5" w:rsidRDefault="00B5569C" w:rsidP="00D357E5">
      <w:pPr>
        <w:pStyle w:val="Tekstpodstawowy31"/>
        <w:suppressAutoHyphens/>
        <w:spacing w:line="276" w:lineRule="auto"/>
        <w:ind w:right="0"/>
        <w:jc w:val="center"/>
        <w:rPr>
          <w:rFonts w:ascii="Times New Roman" w:hAnsi="Times New Roman"/>
          <w:szCs w:val="22"/>
        </w:rPr>
      </w:pPr>
      <w:r w:rsidRPr="00D357E5">
        <w:rPr>
          <w:rFonts w:ascii="Times New Roman" w:hAnsi="Times New Roman"/>
          <w:szCs w:val="22"/>
        </w:rPr>
        <w:t>§ 6</w:t>
      </w:r>
    </w:p>
    <w:p w14:paraId="19B25FB6" w14:textId="4E128144" w:rsidR="00D357E5" w:rsidRDefault="00B5569C" w:rsidP="00D357E5">
      <w:pPr>
        <w:numPr>
          <w:ilvl w:val="0"/>
          <w:numId w:val="3"/>
        </w:numPr>
        <w:tabs>
          <w:tab w:val="left" w:pos="420"/>
        </w:tabs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Zleceniobiorca oświadcza, że nie prowadzi działalności gospodarczej w </w:t>
      </w:r>
      <w:r w:rsidR="00925E52">
        <w:rPr>
          <w:rFonts w:ascii="Times New Roman" w:hAnsi="Times New Roman"/>
          <w:color w:val="auto"/>
          <w:spacing w:val="0"/>
          <w:sz w:val="22"/>
          <w:szCs w:val="22"/>
        </w:rPr>
        <w:t>rozumieniu</w:t>
      </w:r>
      <w:r w:rsidR="00925E52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A66EEA" w:rsidRPr="00D357E5">
        <w:rPr>
          <w:rFonts w:ascii="Times New Roman" w:hAnsi="Times New Roman"/>
          <w:color w:val="auto"/>
          <w:spacing w:val="0"/>
          <w:sz w:val="22"/>
          <w:szCs w:val="22"/>
        </w:rPr>
        <w:t>ustawy z dnia</w:t>
      </w:r>
      <w:r w:rsidR="00925E52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A66EEA" w:rsidRPr="00D357E5">
        <w:rPr>
          <w:rFonts w:ascii="Times New Roman" w:hAnsi="Times New Roman"/>
          <w:color w:val="auto"/>
          <w:spacing w:val="0"/>
          <w:sz w:val="22"/>
          <w:szCs w:val="22"/>
        </w:rPr>
        <w:t>6 marca 2018 r. – Prawo przedsiębiorców</w:t>
      </w:r>
      <w:r w:rsidR="00EC14A8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(Dz. U. z 20</w:t>
      </w:r>
      <w:r w:rsidR="00810E40">
        <w:rPr>
          <w:rFonts w:ascii="Times New Roman" w:hAnsi="Times New Roman"/>
          <w:color w:val="auto"/>
          <w:spacing w:val="0"/>
          <w:sz w:val="22"/>
          <w:szCs w:val="22"/>
        </w:rPr>
        <w:t>21</w:t>
      </w:r>
      <w:r w:rsidR="00EC14A8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r. poz.</w:t>
      </w:r>
      <w:r w:rsidR="00A66EEA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810E40">
        <w:rPr>
          <w:rFonts w:ascii="Times New Roman" w:hAnsi="Times New Roman"/>
          <w:color w:val="auto"/>
          <w:spacing w:val="0"/>
          <w:sz w:val="22"/>
          <w:szCs w:val="22"/>
        </w:rPr>
        <w:t>162</w:t>
      </w:r>
      <w:r w:rsidR="00EC14A8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)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w</w:t>
      </w:r>
      <w:r w:rsidR="003A5A49" w:rsidRPr="00D357E5">
        <w:rPr>
          <w:rFonts w:ascii="Times New Roman" w:hAnsi="Times New Roman"/>
          <w:color w:val="auto"/>
          <w:spacing w:val="0"/>
          <w:sz w:val="22"/>
          <w:szCs w:val="22"/>
        </w:rPr>
        <w:t> 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zakresie przedmiotu</w:t>
      </w:r>
      <w:r w:rsidR="00925E52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umowy.</w:t>
      </w:r>
    </w:p>
    <w:p w14:paraId="6B0E98FD" w14:textId="6B7F20A9" w:rsidR="00D357E5" w:rsidRDefault="00B5569C" w:rsidP="00D357E5">
      <w:pPr>
        <w:numPr>
          <w:ilvl w:val="0"/>
          <w:numId w:val="3"/>
        </w:numPr>
        <w:tabs>
          <w:tab w:val="left" w:pos="420"/>
        </w:tabs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Zleceniobiorca zobowiązuje się do niezwłocznego poinformowania Zleceniodawcy o zmianie stanu faktycznego określonego w ust. 1</w:t>
      </w:r>
      <w:r w:rsidR="000C52BD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w terminie 7 dni od dnia rozpoczęcia działalności gospodarczej.</w:t>
      </w:r>
    </w:p>
    <w:p w14:paraId="2A1013E1" w14:textId="4B0B0C63" w:rsidR="00D357E5" w:rsidRDefault="006B65AA" w:rsidP="00D357E5">
      <w:pPr>
        <w:numPr>
          <w:ilvl w:val="0"/>
          <w:numId w:val="3"/>
        </w:numPr>
        <w:tabs>
          <w:tab w:val="left" w:pos="420"/>
        </w:tabs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Na Zleceniobiorcy ciąży obowiązek ustalenia ustawodawstwa właściwego w zakresie ubezpieczeń społecznych oraz przedłożenie druku A1 w przypadku</w:t>
      </w:r>
      <w:r w:rsidR="008D1E6C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gdy to ustawodawstwo jest inne niż polskie. Na Zleceniobiorcy ciąży także obowiązek dokonania zapłaty składek w imieniu pracodawcy, zgodnie z art.</w:t>
      </w:r>
      <w:r w:rsidR="00FC06AC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21 ust. 2 Rozporządzenia Parlamentu Europejskiego i Rady (WE) </w:t>
      </w:r>
      <w:r w:rsidR="00CA2F44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nr 987/2009 z dnia 16 września 2009</w:t>
      </w:r>
      <w:r w:rsidR="00CA2F44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r., dotyczącego wykonywania rozporządzenia (WE) </w:t>
      </w:r>
      <w:r w:rsidR="00FC06AC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nr 883/2004 w sprawie koordynacji systemów zabezpieczenia społecznego w wysokości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lastRenderedPageBreak/>
        <w:t>obowiązującej w Instytucji Ubezpieczeniowej właściwej dla miejsca zamieszkania Pracow</w:t>
      </w:r>
      <w:r w:rsidR="00345CD7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nika </w:t>
      </w:r>
      <w:r w:rsidR="00FC06AC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345CD7" w:rsidRPr="00D357E5">
        <w:rPr>
          <w:rFonts w:ascii="Times New Roman" w:hAnsi="Times New Roman"/>
          <w:color w:val="auto"/>
          <w:spacing w:val="0"/>
          <w:sz w:val="22"/>
          <w:szCs w:val="22"/>
        </w:rPr>
        <w:t>i zgodnego z drukiem A1, w 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sytuacji podlegania ustawodawstwu innemu niż polskie.</w:t>
      </w:r>
    </w:p>
    <w:p w14:paraId="45D75CDB" w14:textId="1C875B4B" w:rsidR="00D357E5" w:rsidRDefault="0017193F" w:rsidP="00D357E5">
      <w:pPr>
        <w:numPr>
          <w:ilvl w:val="0"/>
          <w:numId w:val="3"/>
        </w:numPr>
        <w:tabs>
          <w:tab w:val="left" w:pos="420"/>
        </w:tabs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Zleceniodawca  upoważnia Zleceniobiorcę do przetwarzania danych osobowych w zbiorze danych dotycz</w:t>
      </w:r>
      <w:r w:rsidR="00345CD7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ących osób </w:t>
      </w:r>
      <w:r w:rsidR="00774257">
        <w:rPr>
          <w:rFonts w:ascii="Times New Roman" w:hAnsi="Times New Roman"/>
          <w:color w:val="auto"/>
          <w:spacing w:val="0"/>
          <w:sz w:val="22"/>
          <w:szCs w:val="22"/>
        </w:rPr>
        <w:t>kształcących się</w:t>
      </w:r>
      <w:r w:rsidR="00345CD7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w UJK</w:t>
      </w:r>
      <w:r w:rsidR="008D1E6C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="00345CD7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w 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zakresie niezbędnym do wykonania przedmiotu umowy (dane niezbędne do przeprowadzenia zajęć dydaktycznych i oceny osiągniętych efektów </w:t>
      </w:r>
      <w:r w:rsidR="00774257">
        <w:rPr>
          <w:rFonts w:ascii="Times New Roman" w:hAnsi="Times New Roman"/>
          <w:color w:val="auto"/>
          <w:spacing w:val="0"/>
          <w:sz w:val="22"/>
          <w:szCs w:val="22"/>
        </w:rPr>
        <w:t>uczenia się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, przetwarzane tradycyjnie oraz za pośrednictwem modułu Wirtualna Uczelnia </w:t>
      </w:r>
      <w:r w:rsidR="00E82704" w:rsidRPr="00D35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w Zintegrowanym Systemie Informatycznym</w:t>
      </w:r>
      <w:r w:rsidR="00E440F2">
        <w:rPr>
          <w:rFonts w:ascii="Times New Roman" w:hAnsi="Times New Roman"/>
          <w:color w:val="auto"/>
          <w:spacing w:val="0"/>
          <w:sz w:val="22"/>
          <w:szCs w:val="22"/>
        </w:rPr>
        <w:t xml:space="preserve"> i na platformach do pracy i nauki na odległość, wykorzystywanych w UJK</w:t>
      </w:r>
      <w:r w:rsidR="00B47B42">
        <w:rPr>
          <w:rFonts w:ascii="Times New Roman" w:hAnsi="Times New Roman"/>
          <w:color w:val="auto"/>
          <w:spacing w:val="0"/>
          <w:sz w:val="22"/>
          <w:szCs w:val="22"/>
        </w:rPr>
        <w:t>)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.</w:t>
      </w:r>
    </w:p>
    <w:p w14:paraId="72120749" w14:textId="77777777" w:rsidR="00D357E5" w:rsidRDefault="0017193F" w:rsidP="00D357E5">
      <w:pPr>
        <w:numPr>
          <w:ilvl w:val="0"/>
          <w:numId w:val="3"/>
        </w:numPr>
        <w:tabs>
          <w:tab w:val="left" w:pos="420"/>
        </w:tabs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Zleceniodawca udziela </w:t>
      </w:r>
      <w:r w:rsidR="00A66EEA" w:rsidRPr="00D357E5">
        <w:rPr>
          <w:rFonts w:ascii="Times New Roman" w:hAnsi="Times New Roman"/>
          <w:color w:val="auto"/>
          <w:spacing w:val="0"/>
          <w:sz w:val="22"/>
          <w:szCs w:val="22"/>
        </w:rPr>
        <w:t>Zleceniobiorcy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upoważnienia, o którym mowa w ust. 4, na </w:t>
      </w:r>
      <w:r w:rsidR="00832266" w:rsidRPr="00D357E5">
        <w:rPr>
          <w:rFonts w:ascii="Times New Roman" w:hAnsi="Times New Roman"/>
          <w:color w:val="auto"/>
          <w:spacing w:val="0"/>
          <w:sz w:val="22"/>
          <w:szCs w:val="22"/>
        </w:rPr>
        <w:t>czas realizacji obowiązków wynikających z niniejszej umowy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.</w:t>
      </w:r>
    </w:p>
    <w:p w14:paraId="38AE7188" w14:textId="14D7F991" w:rsidR="00D357E5" w:rsidRDefault="0017193F" w:rsidP="00D357E5">
      <w:pPr>
        <w:numPr>
          <w:ilvl w:val="0"/>
          <w:numId w:val="3"/>
        </w:numPr>
        <w:tabs>
          <w:tab w:val="left" w:pos="420"/>
        </w:tabs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Zleceniobiorca oświadcza, że zapoznał się z przepisami wewnętrznymi dotyczącymi ochrony danych osobowych </w:t>
      </w:r>
      <w:r w:rsidR="00C54994">
        <w:rPr>
          <w:rFonts w:ascii="Times New Roman" w:hAnsi="Times New Roman"/>
          <w:color w:val="auto"/>
          <w:spacing w:val="0"/>
          <w:sz w:val="22"/>
          <w:szCs w:val="22"/>
        </w:rPr>
        <w:t xml:space="preserve">oraz funkcjonowania sieci komputerowej,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obowiązującymi u Zleceniodawcy.</w:t>
      </w:r>
    </w:p>
    <w:p w14:paraId="17464B8C" w14:textId="429889DE" w:rsidR="00D357E5" w:rsidRDefault="008A2245" w:rsidP="00D357E5">
      <w:pPr>
        <w:numPr>
          <w:ilvl w:val="0"/>
          <w:numId w:val="3"/>
        </w:numPr>
        <w:tabs>
          <w:tab w:val="left" w:pos="420"/>
        </w:tabs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Administratorem danych osobowych Zleceniobiorcy jest Zleceniodawca. Dane osobowe będą przetwarzane na podstawie </w:t>
      </w:r>
      <w:r w:rsidR="008F1E92" w:rsidRPr="00DC27BF">
        <w:rPr>
          <w:rFonts w:ascii="Times New Roman" w:hAnsi="Times New Roman"/>
          <w:color w:val="auto"/>
          <w:spacing w:val="0"/>
          <w:sz w:val="22"/>
          <w:szCs w:val="22"/>
        </w:rPr>
        <w:t xml:space="preserve">art. 6 ust. 1 lit. b RODO oraz art. 6 ust. 1 lit. c RODO w celu zawarcia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umowy oraz w celu jej realizacji. Podanie danych jest dobrowolne, ale jest warunkiem zawarcia </w:t>
      </w:r>
      <w:r w:rsidR="00494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i realizacj</w:t>
      </w:r>
      <w:r w:rsidR="002221CA">
        <w:rPr>
          <w:rFonts w:ascii="Times New Roman" w:hAnsi="Times New Roman"/>
          <w:color w:val="auto"/>
          <w:spacing w:val="0"/>
          <w:sz w:val="22"/>
          <w:szCs w:val="22"/>
        </w:rPr>
        <w:t>i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umowy, a ich niepodanie uniemożliwia jej zawarcie. Dane osobowe będą przetwarzane przez czas realizacji umowy, a po jej zakończeniu przez czas przechowywania tego typu umów, wynikający z przepisów odrębnych. Odbiorcami danych mogą być podmioty upoważnione </w:t>
      </w:r>
      <w:r w:rsidR="004947E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na </w:t>
      </w:r>
      <w:r w:rsidR="008F1E92">
        <w:rPr>
          <w:rFonts w:ascii="Times New Roman" w:hAnsi="Times New Roman"/>
          <w:color w:val="auto"/>
          <w:spacing w:val="0"/>
          <w:sz w:val="22"/>
          <w:szCs w:val="22"/>
        </w:rPr>
        <w:t xml:space="preserve">mocy 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przepisów prawa oraz podmiot</w:t>
      </w:r>
      <w:r w:rsidR="004947E5">
        <w:rPr>
          <w:rFonts w:ascii="Times New Roman" w:hAnsi="Times New Roman"/>
          <w:color w:val="auto"/>
          <w:spacing w:val="0"/>
          <w:sz w:val="22"/>
          <w:szCs w:val="22"/>
        </w:rPr>
        <w:t>y</w:t>
      </w:r>
      <w:r w:rsidR="004947E5" w:rsidRPr="00494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4947E5" w:rsidRPr="00DC27BF">
        <w:rPr>
          <w:rFonts w:ascii="Times New Roman" w:hAnsi="Times New Roman"/>
          <w:color w:val="auto"/>
          <w:spacing w:val="0"/>
          <w:sz w:val="22"/>
          <w:szCs w:val="22"/>
        </w:rPr>
        <w:t>przetwarzające dane osobowe na zlecenie administratora w związku z wykonywaniem powierzonego im zadania na podstawie zawartej umowy powierzenia danych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. Zleceniobiorca posiada prawo dostępu do swoich danych osobowych,</w:t>
      </w:r>
      <w:r w:rsidR="004947E5">
        <w:rPr>
          <w:rFonts w:ascii="Times New Roman" w:hAnsi="Times New Roman"/>
          <w:color w:val="auto"/>
          <w:spacing w:val="0"/>
          <w:sz w:val="22"/>
          <w:szCs w:val="22"/>
        </w:rPr>
        <w:t xml:space="preserve"> oraz otrzymania ich kopii,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ich sprostowania, usunięcia lub ograniczenia przetwarzania, a także prawo do przenoszenia danych</w:t>
      </w:r>
      <w:r w:rsidR="004947E5" w:rsidRPr="004947E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4947E5">
        <w:rPr>
          <w:rFonts w:ascii="Times New Roman" w:hAnsi="Times New Roman"/>
          <w:color w:val="auto"/>
          <w:spacing w:val="0"/>
          <w:sz w:val="22"/>
          <w:szCs w:val="22"/>
        </w:rPr>
        <w:t>oraz prawo wniesienia sprzeciwu wobec przetwarzania – w przypadkach i na zasadach określonych w przepisach RODO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. Zleceniobiorcy przysługuje prawo do wniesienia skargi </w:t>
      </w:r>
      <w:r w:rsidR="00C54994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do organu nadzorczego tj. Prezesa Urzędu Ochrony Danych Osobowych. W przypadku pytań dotyczących przetwarzania danych osobowych Zleceniobiorca może się skontaktować </w:t>
      </w:r>
      <w:r w:rsidR="00C54994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z Inspektorem Ochrony Danych</w:t>
      </w:r>
      <w:r w:rsidR="00F31240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pisząc na adres iod@ujk.edu.pl lub </w:t>
      </w:r>
      <w:r w:rsidR="00E82704" w:rsidRPr="00D357E5">
        <w:rPr>
          <w:rFonts w:ascii="Times New Roman" w:hAnsi="Times New Roman"/>
          <w:color w:val="auto"/>
          <w:spacing w:val="0"/>
          <w:sz w:val="22"/>
          <w:szCs w:val="22"/>
        </w:rPr>
        <w:t>na adres pocztowy Zleceniodawcy.</w:t>
      </w:r>
    </w:p>
    <w:p w14:paraId="7ECCE4DD" w14:textId="77777777" w:rsidR="0017193F" w:rsidRPr="00D357E5" w:rsidRDefault="0017193F" w:rsidP="00D357E5">
      <w:pPr>
        <w:numPr>
          <w:ilvl w:val="0"/>
          <w:numId w:val="3"/>
        </w:numPr>
        <w:tabs>
          <w:tab w:val="left" w:pos="420"/>
        </w:tabs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Zleceniobiorca zobowiązuje się do zachowania w tajemnicy udostępnionych mu danych osobowych oraz informacji o sposobach ich zabezpieczenia. </w:t>
      </w:r>
    </w:p>
    <w:p w14:paraId="1574FC88" w14:textId="77777777" w:rsidR="00A66EEA" w:rsidRPr="00D357E5" w:rsidRDefault="00A66EEA" w:rsidP="00DD61FF">
      <w:pPr>
        <w:tabs>
          <w:tab w:val="left" w:pos="420"/>
        </w:tabs>
        <w:suppressAutoHyphens/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4408A5D4" w14:textId="77777777" w:rsidR="008462E0" w:rsidRPr="00D357E5" w:rsidRDefault="008462E0" w:rsidP="00D357E5">
      <w:pPr>
        <w:tabs>
          <w:tab w:val="left" w:pos="420"/>
        </w:tabs>
        <w:suppressAutoHyphens/>
        <w:spacing w:line="276" w:lineRule="auto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§ </w:t>
      </w:r>
      <w:r w:rsidR="00823D75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7 </w:t>
      </w:r>
    </w:p>
    <w:p w14:paraId="1ACE873E" w14:textId="77777777" w:rsidR="00D357E5" w:rsidRDefault="00B5569C" w:rsidP="00D357E5">
      <w:pPr>
        <w:pStyle w:val="Akapitzlist"/>
        <w:numPr>
          <w:ilvl w:val="0"/>
          <w:numId w:val="13"/>
        </w:numPr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>Zmiany niniejszej umowy wymagają formy pisemnej pod rygorem nieważności.</w:t>
      </w:r>
    </w:p>
    <w:p w14:paraId="0027051B" w14:textId="2D23BD38" w:rsidR="00B5569C" w:rsidRPr="00D357E5" w:rsidRDefault="00B5569C" w:rsidP="00D357E5">
      <w:pPr>
        <w:pStyle w:val="Akapitzlist"/>
        <w:numPr>
          <w:ilvl w:val="0"/>
          <w:numId w:val="13"/>
        </w:numPr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spacing w:val="0"/>
          <w:sz w:val="22"/>
          <w:szCs w:val="22"/>
        </w:rPr>
        <w:t xml:space="preserve">W sprawach nieuregulowanych niniejszą umową mają zastosowanie przepisy Kodeksu </w:t>
      </w:r>
      <w:r w:rsidR="008D1E6C">
        <w:rPr>
          <w:rFonts w:ascii="Times New Roman" w:hAnsi="Times New Roman"/>
          <w:spacing w:val="0"/>
          <w:sz w:val="22"/>
          <w:szCs w:val="22"/>
        </w:rPr>
        <w:t>c</w:t>
      </w:r>
      <w:r w:rsidRPr="00D357E5">
        <w:rPr>
          <w:rFonts w:ascii="Times New Roman" w:hAnsi="Times New Roman"/>
          <w:spacing w:val="0"/>
          <w:sz w:val="22"/>
          <w:szCs w:val="22"/>
        </w:rPr>
        <w:t>ywilnego.</w:t>
      </w:r>
    </w:p>
    <w:p w14:paraId="73FB9D65" w14:textId="77777777" w:rsidR="008A42FC" w:rsidRPr="00D357E5" w:rsidRDefault="008A42FC" w:rsidP="000E2861">
      <w:pPr>
        <w:pStyle w:val="Tekstpodstawowy31"/>
        <w:suppressAutoHyphens/>
        <w:spacing w:line="276" w:lineRule="auto"/>
        <w:ind w:right="0"/>
        <w:jc w:val="center"/>
        <w:rPr>
          <w:rFonts w:ascii="Times New Roman" w:eastAsia="Calibri" w:hAnsi="Times New Roman"/>
          <w:szCs w:val="22"/>
          <w:lang w:eastAsia="en-US"/>
        </w:rPr>
      </w:pPr>
    </w:p>
    <w:p w14:paraId="16D21B90" w14:textId="77777777" w:rsidR="00DD61FF" w:rsidRPr="00D357E5" w:rsidRDefault="0046371E" w:rsidP="00D357E5">
      <w:pPr>
        <w:pStyle w:val="Tekstpodstawowy31"/>
        <w:suppressAutoHyphens/>
        <w:spacing w:line="276" w:lineRule="auto"/>
        <w:ind w:right="0"/>
        <w:jc w:val="center"/>
        <w:rPr>
          <w:rFonts w:ascii="Times New Roman" w:eastAsia="Calibri" w:hAnsi="Times New Roman"/>
          <w:szCs w:val="22"/>
          <w:lang w:eastAsia="en-US"/>
        </w:rPr>
      </w:pPr>
      <w:r w:rsidRPr="00D357E5">
        <w:rPr>
          <w:rFonts w:ascii="Times New Roman" w:eastAsia="Calibri" w:hAnsi="Times New Roman"/>
          <w:szCs w:val="22"/>
          <w:lang w:eastAsia="en-US"/>
        </w:rPr>
        <w:t xml:space="preserve">§ </w:t>
      </w:r>
      <w:r w:rsidR="00823D75" w:rsidRPr="00D357E5">
        <w:rPr>
          <w:rFonts w:ascii="Times New Roman" w:eastAsia="Calibri" w:hAnsi="Times New Roman"/>
          <w:szCs w:val="22"/>
          <w:lang w:eastAsia="en-US"/>
        </w:rPr>
        <w:t>8</w:t>
      </w:r>
    </w:p>
    <w:p w14:paraId="15782C85" w14:textId="77777777" w:rsidR="008A42FC" w:rsidRDefault="00B5569C" w:rsidP="00D357E5">
      <w:pPr>
        <w:pStyle w:val="Tekstpodstawowy31"/>
        <w:suppressAutoHyphens/>
        <w:spacing w:line="276" w:lineRule="auto"/>
        <w:ind w:right="0"/>
        <w:rPr>
          <w:rFonts w:ascii="Times New Roman" w:eastAsia="Calibri" w:hAnsi="Times New Roman"/>
          <w:szCs w:val="22"/>
          <w:lang w:eastAsia="en-US"/>
        </w:rPr>
      </w:pPr>
      <w:r w:rsidRPr="00D357E5">
        <w:rPr>
          <w:rFonts w:ascii="Times New Roman" w:eastAsia="Calibri" w:hAnsi="Times New Roman"/>
          <w:szCs w:val="22"/>
          <w:lang w:eastAsia="en-US"/>
        </w:rPr>
        <w:t>Do rozpoznania sporów wynikających z ni</w:t>
      </w:r>
      <w:r w:rsidR="00F7381D" w:rsidRPr="00D357E5">
        <w:rPr>
          <w:rFonts w:ascii="Times New Roman" w:eastAsia="Calibri" w:hAnsi="Times New Roman"/>
          <w:szCs w:val="22"/>
          <w:lang w:eastAsia="en-US"/>
        </w:rPr>
        <w:t>niejszej umowy właściwy będzie s</w:t>
      </w:r>
      <w:r w:rsidRPr="00D357E5">
        <w:rPr>
          <w:rFonts w:ascii="Times New Roman" w:eastAsia="Calibri" w:hAnsi="Times New Roman"/>
          <w:szCs w:val="22"/>
          <w:lang w:eastAsia="en-US"/>
        </w:rPr>
        <w:t xml:space="preserve">ąd </w:t>
      </w:r>
      <w:r w:rsidR="00F7381D" w:rsidRPr="00D357E5">
        <w:rPr>
          <w:rFonts w:ascii="Times New Roman" w:eastAsia="Calibri" w:hAnsi="Times New Roman"/>
          <w:szCs w:val="22"/>
          <w:lang w:eastAsia="en-US"/>
        </w:rPr>
        <w:t xml:space="preserve">powszechny </w:t>
      </w:r>
      <w:r w:rsidRPr="00D357E5">
        <w:rPr>
          <w:rFonts w:ascii="Times New Roman" w:eastAsia="Calibri" w:hAnsi="Times New Roman"/>
          <w:szCs w:val="22"/>
          <w:lang w:eastAsia="en-US"/>
        </w:rPr>
        <w:t>w</w:t>
      </w:r>
      <w:r w:rsidR="002C6086" w:rsidRPr="00D357E5">
        <w:rPr>
          <w:rFonts w:ascii="Times New Roman" w:eastAsia="Calibri" w:hAnsi="Times New Roman"/>
          <w:szCs w:val="22"/>
          <w:lang w:eastAsia="en-US"/>
        </w:rPr>
        <w:t> </w:t>
      </w:r>
      <w:r w:rsidR="00F33263" w:rsidRPr="00D357E5">
        <w:rPr>
          <w:rFonts w:ascii="Times New Roman" w:eastAsia="Calibri" w:hAnsi="Times New Roman"/>
          <w:szCs w:val="22"/>
          <w:lang w:eastAsia="en-US"/>
        </w:rPr>
        <w:t>Kielcach.</w:t>
      </w:r>
    </w:p>
    <w:p w14:paraId="3E50AF8D" w14:textId="77777777" w:rsidR="00D357E5" w:rsidRPr="00D357E5" w:rsidRDefault="00D357E5" w:rsidP="00D357E5">
      <w:pPr>
        <w:pStyle w:val="Tekstpodstawowy31"/>
        <w:suppressAutoHyphens/>
        <w:spacing w:line="276" w:lineRule="auto"/>
        <w:ind w:right="0"/>
        <w:rPr>
          <w:rFonts w:ascii="Times New Roman" w:eastAsia="Calibri" w:hAnsi="Times New Roman"/>
          <w:szCs w:val="22"/>
          <w:lang w:eastAsia="en-US"/>
        </w:rPr>
      </w:pPr>
    </w:p>
    <w:p w14:paraId="386B87C5" w14:textId="3989C1F8" w:rsidR="00DD61FF" w:rsidRDefault="0046371E" w:rsidP="00D357E5">
      <w:pPr>
        <w:suppressAutoHyphens/>
        <w:spacing w:line="276" w:lineRule="auto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§ </w:t>
      </w:r>
      <w:r w:rsidR="00823D75" w:rsidRPr="00D357E5">
        <w:rPr>
          <w:rFonts w:ascii="Times New Roman" w:hAnsi="Times New Roman"/>
          <w:color w:val="auto"/>
          <w:spacing w:val="0"/>
          <w:sz w:val="22"/>
          <w:szCs w:val="22"/>
        </w:rPr>
        <w:t>9</w:t>
      </w:r>
    </w:p>
    <w:p w14:paraId="74E30F66" w14:textId="4B588EA7" w:rsidR="00C54994" w:rsidRPr="00D357E5" w:rsidRDefault="00C54994" w:rsidP="00C54994">
      <w:pPr>
        <w:suppressAutoHyphens/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  <w:r w:rsidRPr="00C54994">
        <w:rPr>
          <w:rFonts w:ascii="Times New Roman" w:hAnsi="Times New Roman"/>
          <w:color w:val="auto"/>
          <w:spacing w:val="0"/>
          <w:sz w:val="22"/>
          <w:szCs w:val="22"/>
        </w:rPr>
        <w:t>Umowę sporządzono w trzech jednobrzmiących egzemplarzach, z których jeden otrzymuje Zleceniobiorca, a dwa pozostałe – Zleceniodawca</w:t>
      </w:r>
    </w:p>
    <w:p w14:paraId="2FF6CB72" w14:textId="77777777" w:rsidR="00C54994" w:rsidRDefault="00C54994" w:rsidP="00C54994">
      <w:pPr>
        <w:suppressAutoHyphens/>
        <w:spacing w:line="276" w:lineRule="auto"/>
        <w:ind w:left="142" w:right="851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33D9160B" w14:textId="77777777" w:rsidR="00C54994" w:rsidRDefault="00C54994" w:rsidP="00C54994">
      <w:pPr>
        <w:suppressAutoHyphens/>
        <w:spacing w:line="276" w:lineRule="auto"/>
        <w:ind w:left="142" w:right="851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13850EC5" w14:textId="29E79202" w:rsidR="00D357E5" w:rsidRPr="00C54994" w:rsidRDefault="00B5569C" w:rsidP="00C54994">
      <w:pPr>
        <w:suppressAutoHyphens/>
        <w:spacing w:line="276" w:lineRule="auto"/>
        <w:ind w:left="142" w:right="851"/>
        <w:rPr>
          <w:rFonts w:ascii="Times New Roman" w:hAnsi="Times New Roman"/>
          <w:color w:val="auto"/>
          <w:spacing w:val="0"/>
          <w:sz w:val="22"/>
          <w:szCs w:val="22"/>
        </w:rPr>
      </w:pPr>
      <w:r w:rsidRPr="00C54994">
        <w:rPr>
          <w:rFonts w:ascii="Times New Roman" w:hAnsi="Times New Roman"/>
          <w:color w:val="auto"/>
          <w:spacing w:val="0"/>
          <w:sz w:val="22"/>
          <w:szCs w:val="22"/>
        </w:rPr>
        <w:tab/>
      </w:r>
      <w:r w:rsidRPr="00C54994">
        <w:rPr>
          <w:rFonts w:ascii="Times New Roman" w:hAnsi="Times New Roman"/>
          <w:color w:val="auto"/>
          <w:spacing w:val="0"/>
          <w:sz w:val="22"/>
          <w:szCs w:val="22"/>
        </w:rPr>
        <w:tab/>
      </w:r>
      <w:r w:rsidRPr="00C54994">
        <w:rPr>
          <w:rFonts w:ascii="Times New Roman" w:hAnsi="Times New Roman"/>
          <w:color w:val="auto"/>
          <w:spacing w:val="0"/>
          <w:sz w:val="22"/>
          <w:szCs w:val="22"/>
        </w:rPr>
        <w:tab/>
      </w:r>
      <w:r w:rsidRPr="00C54994">
        <w:rPr>
          <w:rFonts w:ascii="Times New Roman" w:hAnsi="Times New Roman"/>
          <w:color w:val="auto"/>
          <w:spacing w:val="0"/>
          <w:sz w:val="22"/>
          <w:szCs w:val="22"/>
        </w:rPr>
        <w:tab/>
      </w:r>
    </w:p>
    <w:p w14:paraId="3D41DAD6" w14:textId="58974697" w:rsidR="00D357E5" w:rsidRDefault="00D357E5" w:rsidP="00C54994">
      <w:pPr>
        <w:suppressAutoHyphens/>
        <w:spacing w:line="276" w:lineRule="auto"/>
        <w:ind w:left="142"/>
        <w:rPr>
          <w:rFonts w:ascii="Times New Roman" w:hAnsi="Times New Roman"/>
          <w:color w:val="auto"/>
          <w:spacing w:val="0"/>
          <w:sz w:val="22"/>
          <w:szCs w:val="22"/>
        </w:rPr>
      </w:pPr>
      <w:r>
        <w:rPr>
          <w:rFonts w:ascii="Times New Roman" w:hAnsi="Times New Roman"/>
          <w:color w:val="auto"/>
          <w:spacing w:val="0"/>
          <w:sz w:val="22"/>
          <w:szCs w:val="22"/>
        </w:rPr>
        <w:t>……………………………….                                                            .………………………………</w:t>
      </w:r>
    </w:p>
    <w:p w14:paraId="3C038252" w14:textId="555BBF90" w:rsidR="00F31240" w:rsidRPr="00A518C3" w:rsidRDefault="00D357E5" w:rsidP="00A518C3">
      <w:pPr>
        <w:suppressAutoHyphens/>
        <w:spacing w:line="276" w:lineRule="auto"/>
        <w:ind w:left="142" w:right="851"/>
        <w:rPr>
          <w:rFonts w:ascii="Times New Roman" w:hAnsi="Times New Roman"/>
          <w:i/>
          <w:color w:val="auto"/>
          <w:spacing w:val="0"/>
          <w:sz w:val="22"/>
          <w:szCs w:val="22"/>
        </w:rPr>
      </w:pPr>
      <w:r>
        <w:rPr>
          <w:rFonts w:ascii="Times New Roman" w:hAnsi="Times New Roman"/>
          <w:color w:val="auto"/>
          <w:spacing w:val="0"/>
          <w:sz w:val="22"/>
          <w:szCs w:val="22"/>
        </w:rPr>
        <w:t xml:space="preserve">            </w:t>
      </w:r>
      <w:r w:rsidR="00B5569C" w:rsidRPr="005D789E">
        <w:rPr>
          <w:rFonts w:ascii="Times New Roman" w:hAnsi="Times New Roman"/>
          <w:i/>
          <w:color w:val="auto"/>
          <w:spacing w:val="0"/>
          <w:sz w:val="22"/>
          <w:szCs w:val="22"/>
        </w:rPr>
        <w:t xml:space="preserve">Zleceniodawca </w:t>
      </w:r>
      <w:r w:rsidR="00B5569C" w:rsidRPr="005D789E">
        <w:rPr>
          <w:rFonts w:ascii="Times New Roman" w:hAnsi="Times New Roman"/>
          <w:i/>
          <w:color w:val="auto"/>
          <w:spacing w:val="0"/>
          <w:sz w:val="22"/>
          <w:szCs w:val="22"/>
        </w:rPr>
        <w:tab/>
      </w:r>
      <w:r w:rsidR="00B5569C" w:rsidRPr="005D789E">
        <w:rPr>
          <w:rFonts w:ascii="Times New Roman" w:hAnsi="Times New Roman"/>
          <w:i/>
          <w:color w:val="auto"/>
          <w:spacing w:val="0"/>
          <w:sz w:val="22"/>
          <w:szCs w:val="22"/>
        </w:rPr>
        <w:tab/>
      </w:r>
      <w:r w:rsidR="00B5569C" w:rsidRPr="005D789E">
        <w:rPr>
          <w:rFonts w:ascii="Times New Roman" w:hAnsi="Times New Roman"/>
          <w:i/>
          <w:color w:val="auto"/>
          <w:spacing w:val="0"/>
          <w:sz w:val="22"/>
          <w:szCs w:val="22"/>
        </w:rPr>
        <w:tab/>
      </w:r>
      <w:r w:rsidR="00B5569C" w:rsidRPr="005D789E">
        <w:rPr>
          <w:rFonts w:ascii="Times New Roman" w:hAnsi="Times New Roman"/>
          <w:i/>
          <w:color w:val="auto"/>
          <w:spacing w:val="0"/>
          <w:sz w:val="22"/>
          <w:szCs w:val="22"/>
        </w:rPr>
        <w:tab/>
      </w:r>
      <w:r w:rsidR="00B5569C" w:rsidRPr="005D789E">
        <w:rPr>
          <w:rFonts w:ascii="Times New Roman" w:hAnsi="Times New Roman"/>
          <w:i/>
          <w:color w:val="auto"/>
          <w:spacing w:val="0"/>
          <w:sz w:val="22"/>
          <w:szCs w:val="22"/>
        </w:rPr>
        <w:tab/>
      </w:r>
      <w:r w:rsidR="00B5569C" w:rsidRPr="005D789E">
        <w:rPr>
          <w:rFonts w:ascii="Times New Roman" w:hAnsi="Times New Roman"/>
          <w:i/>
          <w:color w:val="auto"/>
          <w:spacing w:val="0"/>
          <w:sz w:val="22"/>
          <w:szCs w:val="22"/>
        </w:rPr>
        <w:tab/>
      </w:r>
      <w:r w:rsidRPr="005D789E">
        <w:rPr>
          <w:rFonts w:ascii="Times New Roman" w:hAnsi="Times New Roman"/>
          <w:i/>
          <w:color w:val="auto"/>
          <w:spacing w:val="0"/>
          <w:sz w:val="22"/>
          <w:szCs w:val="22"/>
        </w:rPr>
        <w:t xml:space="preserve">         </w:t>
      </w:r>
      <w:r w:rsidR="00B5569C" w:rsidRPr="005D789E">
        <w:rPr>
          <w:rFonts w:ascii="Times New Roman" w:hAnsi="Times New Roman"/>
          <w:i/>
          <w:color w:val="auto"/>
          <w:spacing w:val="0"/>
          <w:sz w:val="22"/>
          <w:szCs w:val="22"/>
        </w:rPr>
        <w:t>Zleceniobiorca</w:t>
      </w:r>
    </w:p>
    <w:p w14:paraId="7EA41556" w14:textId="1347F3C1" w:rsidR="002E34C5" w:rsidRDefault="00E427DA" w:rsidP="002E34C5">
      <w:pPr>
        <w:pStyle w:val="Podtytu"/>
        <w:spacing w:before="0" w:after="0"/>
        <w:ind w:left="2126"/>
        <w:jc w:val="right"/>
        <w:rPr>
          <w:rFonts w:ascii="Times New Roman" w:hAnsi="Times New Roman" w:cs="Times New Roman"/>
          <w:sz w:val="20"/>
          <w:szCs w:val="20"/>
        </w:rPr>
      </w:pPr>
      <w:r w:rsidRPr="002E34C5">
        <w:rPr>
          <w:rFonts w:ascii="Times New Roman" w:hAnsi="Times New Roman" w:cs="Times New Roman"/>
          <w:sz w:val="20"/>
          <w:szCs w:val="20"/>
        </w:rPr>
        <w:lastRenderedPageBreak/>
        <w:t>Z</w:t>
      </w:r>
      <w:r w:rsidR="00EB4205" w:rsidRPr="002E34C5">
        <w:rPr>
          <w:rFonts w:ascii="Times New Roman" w:hAnsi="Times New Roman" w:cs="Times New Roman"/>
          <w:sz w:val="20"/>
          <w:szCs w:val="20"/>
        </w:rPr>
        <w:t xml:space="preserve">ałącznik do umowy zlecenia nr ……………… </w:t>
      </w:r>
    </w:p>
    <w:p w14:paraId="088CDB2A" w14:textId="6FF99A59" w:rsidR="00E427DA" w:rsidRPr="007B0ACC" w:rsidRDefault="00EB4205" w:rsidP="005D789E">
      <w:pPr>
        <w:pStyle w:val="Podtytu"/>
        <w:spacing w:before="0" w:after="0"/>
        <w:ind w:left="2126"/>
        <w:jc w:val="right"/>
      </w:pPr>
      <w:r w:rsidRPr="002E34C5">
        <w:rPr>
          <w:rFonts w:ascii="Times New Roman" w:hAnsi="Times New Roman" w:cs="Times New Roman"/>
          <w:sz w:val="20"/>
          <w:szCs w:val="20"/>
        </w:rPr>
        <w:t>z dnia………………………</w:t>
      </w:r>
    </w:p>
    <w:p w14:paraId="2B7954FC" w14:textId="77777777" w:rsidR="00F31240" w:rsidRPr="005D789E" w:rsidRDefault="00F31240" w:rsidP="005D789E">
      <w:pPr>
        <w:pStyle w:val="Podtytu"/>
      </w:pPr>
    </w:p>
    <w:p w14:paraId="5D072B96" w14:textId="77777777" w:rsidR="00EB4205" w:rsidRPr="007B0ACC" w:rsidRDefault="00EB4205" w:rsidP="005D789E">
      <w:pPr>
        <w:pStyle w:val="Tytu"/>
        <w:spacing w:line="276" w:lineRule="auto"/>
        <w:rPr>
          <w:sz w:val="22"/>
          <w:szCs w:val="22"/>
        </w:rPr>
      </w:pPr>
      <w:r w:rsidRPr="007B0ACC">
        <w:rPr>
          <w:sz w:val="22"/>
          <w:szCs w:val="22"/>
        </w:rPr>
        <w:t>WYKAZ ZLECONYCH ZAJĘĆ DYDAKTYCZNYCH</w:t>
      </w:r>
    </w:p>
    <w:p w14:paraId="772007DC" w14:textId="55A34C5B" w:rsidR="00EB4205" w:rsidRPr="007B0ACC" w:rsidRDefault="00EB4205" w:rsidP="005D789E">
      <w:pPr>
        <w:spacing w:line="276" w:lineRule="auto"/>
        <w:jc w:val="center"/>
        <w:rPr>
          <w:rFonts w:ascii="Times New Roman" w:eastAsia="Times New Roman" w:hAnsi="Times New Roman"/>
          <w:b/>
          <w:color w:val="auto"/>
          <w:spacing w:val="0"/>
          <w:sz w:val="22"/>
          <w:szCs w:val="22"/>
          <w:lang w:eastAsia="ar-SA"/>
        </w:rPr>
      </w:pPr>
      <w:r w:rsidRPr="007B0ACC">
        <w:rPr>
          <w:rFonts w:ascii="Times New Roman" w:eastAsia="Times New Roman" w:hAnsi="Times New Roman"/>
          <w:b/>
          <w:color w:val="auto"/>
          <w:spacing w:val="0"/>
          <w:sz w:val="22"/>
          <w:szCs w:val="22"/>
          <w:lang w:eastAsia="ar-SA"/>
        </w:rPr>
        <w:t>ZGODNY Z WNIOSKIEM Z DNIA ………………</w:t>
      </w:r>
      <w:r w:rsidR="002E34C5">
        <w:rPr>
          <w:rFonts w:ascii="Times New Roman" w:eastAsia="Times New Roman" w:hAnsi="Times New Roman"/>
          <w:b/>
          <w:color w:val="auto"/>
          <w:spacing w:val="0"/>
          <w:sz w:val="22"/>
          <w:szCs w:val="22"/>
          <w:lang w:eastAsia="ar-SA"/>
        </w:rPr>
        <w:t>…</w:t>
      </w:r>
      <w:r w:rsidRPr="007B0ACC">
        <w:rPr>
          <w:rFonts w:ascii="Times New Roman" w:eastAsia="Times New Roman" w:hAnsi="Times New Roman"/>
          <w:b/>
          <w:color w:val="auto"/>
          <w:spacing w:val="0"/>
          <w:sz w:val="22"/>
          <w:szCs w:val="22"/>
          <w:lang w:eastAsia="ar-SA"/>
        </w:rPr>
        <w:t>.</w:t>
      </w:r>
    </w:p>
    <w:p w14:paraId="22DA721E" w14:textId="77777777" w:rsidR="00EB4205" w:rsidRPr="007B0ACC" w:rsidRDefault="00EB4205" w:rsidP="00EB4205">
      <w:pPr>
        <w:rPr>
          <w:rFonts w:ascii="Times New Roman" w:hAnsi="Times New Roman"/>
          <w:sz w:val="22"/>
          <w:szCs w:val="22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1937"/>
        <w:gridCol w:w="1280"/>
        <w:gridCol w:w="898"/>
        <w:gridCol w:w="1081"/>
        <w:gridCol w:w="992"/>
        <w:gridCol w:w="992"/>
        <w:gridCol w:w="850"/>
        <w:gridCol w:w="1135"/>
      </w:tblGrid>
      <w:tr w:rsidR="00D02673" w:rsidRPr="00F31240" w14:paraId="2C614BF5" w14:textId="77777777" w:rsidTr="00C54994">
        <w:tc>
          <w:tcPr>
            <w:tcW w:w="244" w:type="pct"/>
            <w:vAlign w:val="center"/>
          </w:tcPr>
          <w:p w14:paraId="3158B1A8" w14:textId="5FEE71D4" w:rsidR="00D02673" w:rsidRPr="005D789E" w:rsidRDefault="00F31240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LP.</w:t>
            </w:r>
          </w:p>
        </w:tc>
        <w:tc>
          <w:tcPr>
            <w:tcW w:w="1005" w:type="pct"/>
            <w:vAlign w:val="center"/>
          </w:tcPr>
          <w:p w14:paraId="32A43BD2" w14:textId="4F9F1262" w:rsidR="00D02673" w:rsidRPr="005D789E" w:rsidRDefault="00F31240" w:rsidP="006C0CFD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PRZEDMIOT/RODZAJ ZAJĘĆ</w:t>
            </w:r>
            <w:r w:rsidR="00603785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 xml:space="preserve"> DYDAKTYCZNYCH</w:t>
            </w:r>
          </w:p>
        </w:tc>
        <w:tc>
          <w:tcPr>
            <w:tcW w:w="664" w:type="pct"/>
            <w:vAlign w:val="center"/>
          </w:tcPr>
          <w:p w14:paraId="6197AD32" w14:textId="42179172" w:rsidR="00D02673" w:rsidRPr="005D789E" w:rsidRDefault="00F31240" w:rsidP="006C0CFD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KIERUNEK</w:t>
            </w:r>
          </w:p>
        </w:tc>
        <w:tc>
          <w:tcPr>
            <w:tcW w:w="466" w:type="pct"/>
            <w:vAlign w:val="center"/>
          </w:tcPr>
          <w:p w14:paraId="12DC4310" w14:textId="0C88C0AC" w:rsidR="00D02673" w:rsidRPr="005D789E" w:rsidRDefault="00F31240" w:rsidP="006C0CFD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ROK</w:t>
            </w:r>
          </w:p>
        </w:tc>
        <w:tc>
          <w:tcPr>
            <w:tcW w:w="561" w:type="pct"/>
            <w:vAlign w:val="center"/>
          </w:tcPr>
          <w:p w14:paraId="270585DF" w14:textId="763B0EF1" w:rsidR="00D02673" w:rsidRPr="005D789E" w:rsidRDefault="00B46658" w:rsidP="006C0CFD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POZIOM STUDIÓW</w:t>
            </w:r>
          </w:p>
        </w:tc>
        <w:tc>
          <w:tcPr>
            <w:tcW w:w="515" w:type="pct"/>
            <w:vAlign w:val="center"/>
          </w:tcPr>
          <w:p w14:paraId="19ED7350" w14:textId="37C6473A" w:rsidR="00D02673" w:rsidRPr="005D789E" w:rsidRDefault="00F31240" w:rsidP="006C0CFD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FORMA STUDIÓW</w:t>
            </w:r>
          </w:p>
        </w:tc>
        <w:tc>
          <w:tcPr>
            <w:tcW w:w="515" w:type="pct"/>
            <w:vAlign w:val="center"/>
          </w:tcPr>
          <w:p w14:paraId="456D797D" w14:textId="485E76EC" w:rsidR="00D02673" w:rsidRPr="005D789E" w:rsidRDefault="00F31240" w:rsidP="006C0CFD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STAWKA ZA GODZ.</w:t>
            </w:r>
          </w:p>
        </w:tc>
        <w:tc>
          <w:tcPr>
            <w:tcW w:w="441" w:type="pct"/>
            <w:vAlign w:val="center"/>
          </w:tcPr>
          <w:p w14:paraId="13DA7772" w14:textId="3E94E901" w:rsidR="00D02673" w:rsidRPr="005D789E" w:rsidRDefault="00F31240" w:rsidP="006C0CFD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LICZBA GODZIN</w:t>
            </w:r>
          </w:p>
        </w:tc>
        <w:tc>
          <w:tcPr>
            <w:tcW w:w="589" w:type="pct"/>
            <w:vAlign w:val="center"/>
          </w:tcPr>
          <w:p w14:paraId="3F250B62" w14:textId="45A999FA" w:rsidR="00D02673" w:rsidRPr="005D789E" w:rsidRDefault="00F31240" w:rsidP="006C0CFD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RAZEM:</w:t>
            </w:r>
          </w:p>
          <w:p w14:paraId="0B328692" w14:textId="4F1EE9BB" w:rsidR="00D02673" w:rsidRPr="005D789E" w:rsidRDefault="00F31240" w:rsidP="006C0CFD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STAWKA x LICZBA GODZIN</w:t>
            </w:r>
          </w:p>
        </w:tc>
      </w:tr>
      <w:tr w:rsidR="00D02673" w:rsidRPr="00F31240" w14:paraId="3045DC54" w14:textId="77777777" w:rsidTr="00C54994">
        <w:tc>
          <w:tcPr>
            <w:tcW w:w="244" w:type="pct"/>
            <w:vAlign w:val="center"/>
          </w:tcPr>
          <w:p w14:paraId="2BABC355" w14:textId="6A9B6518" w:rsidR="00D02673" w:rsidRPr="005D789E" w:rsidRDefault="00F31240" w:rsidP="005D789E">
            <w:pPr>
              <w:spacing w:before="240"/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1</w:t>
            </w:r>
            <w:r w:rsidR="008D1E6C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.</w:t>
            </w:r>
          </w:p>
          <w:p w14:paraId="777158BC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1005" w:type="pct"/>
            <w:vAlign w:val="center"/>
          </w:tcPr>
          <w:p w14:paraId="526621BA" w14:textId="77777777" w:rsidR="00D02673" w:rsidRPr="005D789E" w:rsidRDefault="00D02673" w:rsidP="00D02673">
            <w:pPr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664" w:type="pct"/>
            <w:vAlign w:val="center"/>
          </w:tcPr>
          <w:p w14:paraId="3328B91C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14:paraId="3C522729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14:paraId="36B52E61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14:paraId="5FC11AF3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14:paraId="0E33C2B5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441" w:type="pct"/>
            <w:vAlign w:val="center"/>
          </w:tcPr>
          <w:p w14:paraId="72C158D7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89" w:type="pct"/>
            <w:vAlign w:val="center"/>
          </w:tcPr>
          <w:p w14:paraId="7E7A2E0E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</w:tr>
      <w:tr w:rsidR="00D02673" w:rsidRPr="00F31240" w14:paraId="38A4C50E" w14:textId="77777777" w:rsidTr="00C54994">
        <w:tc>
          <w:tcPr>
            <w:tcW w:w="244" w:type="pct"/>
            <w:vAlign w:val="center"/>
          </w:tcPr>
          <w:p w14:paraId="03224522" w14:textId="6682383C" w:rsidR="00D02673" w:rsidRPr="005D789E" w:rsidRDefault="00F31240" w:rsidP="005D789E">
            <w:pPr>
              <w:spacing w:before="240"/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2</w:t>
            </w:r>
            <w:r w:rsidR="008D1E6C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.</w:t>
            </w:r>
          </w:p>
          <w:p w14:paraId="54C2C8D2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1005" w:type="pct"/>
            <w:vAlign w:val="center"/>
          </w:tcPr>
          <w:p w14:paraId="4F9F0538" w14:textId="77777777" w:rsidR="00D02673" w:rsidRPr="005D789E" w:rsidRDefault="00D02673" w:rsidP="00D02673">
            <w:pPr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664" w:type="pct"/>
            <w:vAlign w:val="center"/>
          </w:tcPr>
          <w:p w14:paraId="22981986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14:paraId="4017FDE6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14:paraId="737440AF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14:paraId="4DE27B80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14:paraId="04A8B625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441" w:type="pct"/>
            <w:vAlign w:val="center"/>
          </w:tcPr>
          <w:p w14:paraId="57605858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89" w:type="pct"/>
            <w:vAlign w:val="center"/>
          </w:tcPr>
          <w:p w14:paraId="262A1CEF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</w:tr>
      <w:tr w:rsidR="00D02673" w:rsidRPr="00F31240" w14:paraId="69E600F8" w14:textId="77777777" w:rsidTr="00C54994">
        <w:tc>
          <w:tcPr>
            <w:tcW w:w="244" w:type="pct"/>
            <w:vAlign w:val="center"/>
          </w:tcPr>
          <w:p w14:paraId="242887D3" w14:textId="2CB452EE" w:rsidR="00D02673" w:rsidRPr="005D789E" w:rsidRDefault="00F31240" w:rsidP="005D789E">
            <w:pPr>
              <w:spacing w:before="240"/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3</w:t>
            </w:r>
            <w:r w:rsidR="008D1E6C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.</w:t>
            </w:r>
          </w:p>
          <w:p w14:paraId="41EF660B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1005" w:type="pct"/>
            <w:vAlign w:val="center"/>
          </w:tcPr>
          <w:p w14:paraId="182A9D46" w14:textId="77777777" w:rsidR="00D02673" w:rsidRPr="005D789E" w:rsidRDefault="00D02673" w:rsidP="00D02673">
            <w:pPr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664" w:type="pct"/>
            <w:vAlign w:val="center"/>
          </w:tcPr>
          <w:p w14:paraId="35E041C6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14:paraId="77481D5F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14:paraId="249BBA8D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14:paraId="05508293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14:paraId="7CAE0296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441" w:type="pct"/>
            <w:vAlign w:val="center"/>
          </w:tcPr>
          <w:p w14:paraId="3AA635BF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89" w:type="pct"/>
            <w:vAlign w:val="center"/>
          </w:tcPr>
          <w:p w14:paraId="1568A09A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</w:tr>
      <w:tr w:rsidR="00D02673" w:rsidRPr="00F31240" w14:paraId="2CE192B3" w14:textId="77777777" w:rsidTr="00C54994">
        <w:tc>
          <w:tcPr>
            <w:tcW w:w="3970" w:type="pct"/>
            <w:gridSpan w:val="7"/>
            <w:vAlign w:val="center"/>
          </w:tcPr>
          <w:p w14:paraId="37C01FCF" w14:textId="728864A3" w:rsidR="00D02673" w:rsidRPr="005D789E" w:rsidRDefault="00F31240" w:rsidP="00D02673">
            <w:pPr>
              <w:jc w:val="right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5D789E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OGÓŁEM:</w:t>
            </w:r>
          </w:p>
        </w:tc>
        <w:tc>
          <w:tcPr>
            <w:tcW w:w="441" w:type="pct"/>
            <w:vAlign w:val="center"/>
          </w:tcPr>
          <w:p w14:paraId="60910963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589" w:type="pct"/>
            <w:vAlign w:val="center"/>
          </w:tcPr>
          <w:p w14:paraId="3721F5DB" w14:textId="77777777" w:rsidR="00D02673" w:rsidRPr="005D789E" w:rsidRDefault="00D02673" w:rsidP="00D02673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</w:tr>
    </w:tbl>
    <w:p w14:paraId="64C5A315" w14:textId="77777777" w:rsidR="00D02673" w:rsidRPr="007B0ACC" w:rsidRDefault="00D02673" w:rsidP="00D02673">
      <w:pPr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0D0E5677" w14:textId="77777777" w:rsidR="00D02673" w:rsidRPr="007B0ACC" w:rsidRDefault="00D02673" w:rsidP="00D02673">
      <w:pPr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7A17D40A" w14:textId="77777777" w:rsidR="00D02673" w:rsidRDefault="00D02673" w:rsidP="00D02673">
      <w:pPr>
        <w:jc w:val="left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7F2E8867" w14:textId="77777777" w:rsidR="002E34C5" w:rsidRDefault="002E34C5" w:rsidP="00D02673">
      <w:pPr>
        <w:jc w:val="left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3733D287" w14:textId="77777777" w:rsidR="002E34C5" w:rsidRDefault="002E34C5" w:rsidP="00D02673">
      <w:pPr>
        <w:jc w:val="left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5A20494D" w14:textId="77777777" w:rsidR="002E34C5" w:rsidRPr="007B0ACC" w:rsidRDefault="002E34C5" w:rsidP="00D02673">
      <w:pPr>
        <w:jc w:val="left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23A8FB05" w14:textId="77777777" w:rsidR="00D02673" w:rsidRPr="007B0ACC" w:rsidRDefault="00D02673" w:rsidP="00D02673">
      <w:pPr>
        <w:jc w:val="left"/>
        <w:rPr>
          <w:rFonts w:ascii="Times New Roman" w:hAnsi="Times New Roman"/>
          <w:color w:val="auto"/>
          <w:spacing w:val="0"/>
          <w:sz w:val="22"/>
          <w:szCs w:val="22"/>
        </w:rPr>
      </w:pPr>
      <w:r w:rsidRPr="007B0ACC">
        <w:rPr>
          <w:rFonts w:ascii="Times New Roman" w:hAnsi="Times New Roman"/>
          <w:color w:val="auto"/>
          <w:spacing w:val="0"/>
          <w:sz w:val="22"/>
          <w:szCs w:val="22"/>
        </w:rPr>
        <w:t>…………………………………………….</w:t>
      </w:r>
    </w:p>
    <w:p w14:paraId="24B2C5CF" w14:textId="21ECDA5B" w:rsidR="00D02673" w:rsidRPr="00810E40" w:rsidRDefault="00D02673" w:rsidP="00D02673">
      <w:pPr>
        <w:rPr>
          <w:rFonts w:ascii="Times New Roman" w:hAnsi="Times New Roman"/>
          <w:i/>
          <w:color w:val="auto"/>
          <w:spacing w:val="0"/>
          <w:sz w:val="20"/>
          <w:szCs w:val="20"/>
        </w:rPr>
      </w:pPr>
      <w:r w:rsidRPr="007B0ACC">
        <w:rPr>
          <w:rFonts w:ascii="Times New Roman" w:hAnsi="Times New Roman"/>
          <w:color w:val="auto"/>
          <w:spacing w:val="0"/>
          <w:sz w:val="22"/>
          <w:szCs w:val="22"/>
        </w:rPr>
        <w:t xml:space="preserve">    </w:t>
      </w:r>
      <w:r w:rsidRPr="00810E40">
        <w:rPr>
          <w:rFonts w:ascii="Times New Roman" w:hAnsi="Times New Roman"/>
          <w:color w:val="auto"/>
          <w:spacing w:val="0"/>
          <w:sz w:val="20"/>
          <w:szCs w:val="20"/>
        </w:rPr>
        <w:t xml:space="preserve">   </w:t>
      </w:r>
      <w:r w:rsidRPr="00810E40">
        <w:rPr>
          <w:rFonts w:ascii="Times New Roman" w:hAnsi="Times New Roman"/>
          <w:i/>
          <w:color w:val="auto"/>
          <w:spacing w:val="0"/>
          <w:sz w:val="20"/>
          <w:szCs w:val="20"/>
        </w:rPr>
        <w:t xml:space="preserve"> </w:t>
      </w:r>
      <w:r w:rsidR="00F31240">
        <w:rPr>
          <w:rFonts w:ascii="Times New Roman" w:hAnsi="Times New Roman"/>
          <w:i/>
          <w:color w:val="auto"/>
          <w:spacing w:val="0"/>
          <w:sz w:val="20"/>
          <w:szCs w:val="20"/>
        </w:rPr>
        <w:t xml:space="preserve">    </w:t>
      </w:r>
      <w:r w:rsidRPr="00810E40">
        <w:rPr>
          <w:rFonts w:ascii="Times New Roman" w:hAnsi="Times New Roman"/>
          <w:i/>
          <w:color w:val="auto"/>
          <w:spacing w:val="0"/>
          <w:sz w:val="20"/>
          <w:szCs w:val="20"/>
        </w:rPr>
        <w:t>podpis osoby sporządzającej</w:t>
      </w:r>
    </w:p>
    <w:p w14:paraId="795B6B9D" w14:textId="77777777" w:rsidR="00D02673" w:rsidRPr="00810E40" w:rsidRDefault="00D02673" w:rsidP="00EB4205">
      <w:pPr>
        <w:rPr>
          <w:rFonts w:ascii="Times New Roman" w:hAnsi="Times New Roman"/>
          <w:i/>
          <w:sz w:val="20"/>
          <w:szCs w:val="20"/>
        </w:rPr>
      </w:pPr>
    </w:p>
    <w:p w14:paraId="433C68EF" w14:textId="77777777" w:rsidR="00D02673" w:rsidRPr="002E34C5" w:rsidRDefault="00D02673" w:rsidP="00EB4205">
      <w:pPr>
        <w:rPr>
          <w:rFonts w:ascii="Times New Roman" w:hAnsi="Times New Roman"/>
          <w:i/>
          <w:sz w:val="22"/>
          <w:szCs w:val="22"/>
        </w:rPr>
      </w:pPr>
    </w:p>
    <w:p w14:paraId="7F927F3F" w14:textId="77777777" w:rsidR="00EB4205" w:rsidRPr="007B0ACC" w:rsidRDefault="00EB4205" w:rsidP="00EB4205">
      <w:pPr>
        <w:rPr>
          <w:rFonts w:ascii="Times New Roman" w:hAnsi="Times New Roman"/>
          <w:sz w:val="22"/>
          <w:szCs w:val="22"/>
        </w:rPr>
      </w:pPr>
    </w:p>
    <w:p w14:paraId="32289FB4" w14:textId="77777777" w:rsidR="00EB4205" w:rsidRPr="007B0ACC" w:rsidRDefault="00EB4205" w:rsidP="00EB4205">
      <w:pPr>
        <w:rPr>
          <w:rFonts w:ascii="Times New Roman" w:hAnsi="Times New Roman"/>
          <w:sz w:val="22"/>
          <w:szCs w:val="22"/>
        </w:rPr>
      </w:pPr>
    </w:p>
    <w:p w14:paraId="5B839421" w14:textId="77777777" w:rsidR="00EB4205" w:rsidRPr="007B0ACC" w:rsidRDefault="00EB4205" w:rsidP="00EB4205">
      <w:pPr>
        <w:rPr>
          <w:rFonts w:ascii="Times New Roman" w:hAnsi="Times New Roman"/>
          <w:sz w:val="22"/>
          <w:szCs w:val="22"/>
        </w:rPr>
      </w:pPr>
    </w:p>
    <w:p w14:paraId="61D6AABA" w14:textId="77777777" w:rsidR="00EB4205" w:rsidRPr="007B0ACC" w:rsidRDefault="00EB4205" w:rsidP="00EB4205">
      <w:pPr>
        <w:rPr>
          <w:rFonts w:ascii="Times New Roman" w:hAnsi="Times New Roman"/>
          <w:sz w:val="22"/>
          <w:szCs w:val="22"/>
        </w:rPr>
      </w:pPr>
    </w:p>
    <w:p w14:paraId="03607B43" w14:textId="77777777" w:rsidR="00B825B9" w:rsidRPr="007B0ACC" w:rsidRDefault="00B825B9" w:rsidP="00B5569C">
      <w:pPr>
        <w:ind w:left="3960"/>
        <w:jc w:val="right"/>
        <w:rPr>
          <w:rFonts w:ascii="Times New Roman" w:hAnsi="Times New Roman"/>
          <w:color w:val="auto"/>
          <w:spacing w:val="0"/>
          <w:sz w:val="22"/>
          <w:szCs w:val="22"/>
        </w:rPr>
      </w:pPr>
    </w:p>
    <w:sectPr w:rsidR="00B825B9" w:rsidRPr="007B0ACC" w:rsidSect="00F312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</w:abstractNum>
  <w:abstractNum w:abstractNumId="4" w15:restartNumberingAfterBreak="0">
    <w:nsid w:val="11E6612C"/>
    <w:multiLevelType w:val="hybridMultilevel"/>
    <w:tmpl w:val="5DD66EC0"/>
    <w:lvl w:ilvl="0" w:tplc="BAB088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44E184B"/>
    <w:multiLevelType w:val="hybridMultilevel"/>
    <w:tmpl w:val="4FAE1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3161C"/>
    <w:multiLevelType w:val="singleLevel"/>
    <w:tmpl w:val="0A1294F8"/>
    <w:lvl w:ilvl="0">
      <w:start w:val="1"/>
      <w:numFmt w:val="decimal"/>
      <w:pStyle w:val="Nagwek1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7" w15:restartNumberingAfterBreak="0">
    <w:nsid w:val="2B7725A2"/>
    <w:multiLevelType w:val="hybridMultilevel"/>
    <w:tmpl w:val="57C0DC9E"/>
    <w:lvl w:ilvl="0" w:tplc="215E5374">
      <w:start w:val="1"/>
      <w:numFmt w:val="decimal"/>
      <w:lvlText w:val="%1."/>
      <w:lvlJc w:val="left"/>
      <w:pPr>
        <w:ind w:left="1140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B811E77"/>
    <w:multiLevelType w:val="hybridMultilevel"/>
    <w:tmpl w:val="2A263816"/>
    <w:lvl w:ilvl="0" w:tplc="839A3A20">
      <w:start w:val="1"/>
      <w:numFmt w:val="decimal"/>
      <w:lvlText w:val="%1)"/>
      <w:lvlJc w:val="left"/>
      <w:pPr>
        <w:ind w:left="921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092207E"/>
    <w:multiLevelType w:val="hybridMultilevel"/>
    <w:tmpl w:val="96AA8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64AA8"/>
    <w:multiLevelType w:val="hybridMultilevel"/>
    <w:tmpl w:val="C978ACE8"/>
    <w:lvl w:ilvl="0" w:tplc="2372390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D4A5C"/>
    <w:multiLevelType w:val="hybridMultilevel"/>
    <w:tmpl w:val="E046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56335"/>
    <w:multiLevelType w:val="hybridMultilevel"/>
    <w:tmpl w:val="6EFC4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2656F"/>
    <w:multiLevelType w:val="hybridMultilevel"/>
    <w:tmpl w:val="49C47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D278C"/>
    <w:multiLevelType w:val="hybridMultilevel"/>
    <w:tmpl w:val="B8BEC46E"/>
    <w:lvl w:ilvl="0" w:tplc="2372390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7"/>
  </w:num>
  <w:num w:numId="5">
    <w:abstractNumId w:val="8"/>
  </w:num>
  <w:num w:numId="6">
    <w:abstractNumId w:val="14"/>
  </w:num>
  <w:num w:numId="7">
    <w:abstractNumId w:val="10"/>
  </w:num>
  <w:num w:numId="8">
    <w:abstractNumId w:val="4"/>
  </w:num>
  <w:num w:numId="9">
    <w:abstractNumId w:val="9"/>
  </w:num>
  <w:num w:numId="10">
    <w:abstractNumId w:val="11"/>
  </w:num>
  <w:num w:numId="11">
    <w:abstractNumId w:val="12"/>
  </w:num>
  <w:num w:numId="12">
    <w:abstractNumId w:val="13"/>
  </w:num>
  <w:num w:numId="1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22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525"/>
    <w:rsid w:val="00013CE0"/>
    <w:rsid w:val="00021972"/>
    <w:rsid w:val="00037E02"/>
    <w:rsid w:val="0004095B"/>
    <w:rsid w:val="00052867"/>
    <w:rsid w:val="00062845"/>
    <w:rsid w:val="0006761F"/>
    <w:rsid w:val="000705BF"/>
    <w:rsid w:val="000822E5"/>
    <w:rsid w:val="00086720"/>
    <w:rsid w:val="0009287D"/>
    <w:rsid w:val="00097311"/>
    <w:rsid w:val="000A14A4"/>
    <w:rsid w:val="000C184B"/>
    <w:rsid w:val="000C52BD"/>
    <w:rsid w:val="000D2866"/>
    <w:rsid w:val="000E2861"/>
    <w:rsid w:val="000E4525"/>
    <w:rsid w:val="000E6F83"/>
    <w:rsid w:val="000F6338"/>
    <w:rsid w:val="00101A84"/>
    <w:rsid w:val="00101ADF"/>
    <w:rsid w:val="0013320D"/>
    <w:rsid w:val="0015245E"/>
    <w:rsid w:val="00164A86"/>
    <w:rsid w:val="0017193F"/>
    <w:rsid w:val="001742A7"/>
    <w:rsid w:val="00186671"/>
    <w:rsid w:val="001A4E29"/>
    <w:rsid w:val="001B10EF"/>
    <w:rsid w:val="001B7D92"/>
    <w:rsid w:val="001D5838"/>
    <w:rsid w:val="001F34A4"/>
    <w:rsid w:val="00212DC9"/>
    <w:rsid w:val="002221CA"/>
    <w:rsid w:val="0025122A"/>
    <w:rsid w:val="0025706B"/>
    <w:rsid w:val="002650A0"/>
    <w:rsid w:val="00276F55"/>
    <w:rsid w:val="002907DA"/>
    <w:rsid w:val="002A2174"/>
    <w:rsid w:val="002C6086"/>
    <w:rsid w:val="002E34C5"/>
    <w:rsid w:val="002F7EB5"/>
    <w:rsid w:val="00320AB5"/>
    <w:rsid w:val="00325990"/>
    <w:rsid w:val="00345CD7"/>
    <w:rsid w:val="003461BC"/>
    <w:rsid w:val="0035023E"/>
    <w:rsid w:val="00367FC4"/>
    <w:rsid w:val="00373158"/>
    <w:rsid w:val="003824E9"/>
    <w:rsid w:val="003875F4"/>
    <w:rsid w:val="003A5A49"/>
    <w:rsid w:val="003A6FE6"/>
    <w:rsid w:val="003C60FD"/>
    <w:rsid w:val="003F38F6"/>
    <w:rsid w:val="003F4D73"/>
    <w:rsid w:val="0041647E"/>
    <w:rsid w:val="00447E1C"/>
    <w:rsid w:val="00452F9B"/>
    <w:rsid w:val="00454100"/>
    <w:rsid w:val="00454131"/>
    <w:rsid w:val="0046371E"/>
    <w:rsid w:val="00466F76"/>
    <w:rsid w:val="004705F1"/>
    <w:rsid w:val="004752E2"/>
    <w:rsid w:val="004777F0"/>
    <w:rsid w:val="0049068E"/>
    <w:rsid w:val="004947E5"/>
    <w:rsid w:val="004A423A"/>
    <w:rsid w:val="004A6F11"/>
    <w:rsid w:val="004B1F02"/>
    <w:rsid w:val="004C732C"/>
    <w:rsid w:val="004D0753"/>
    <w:rsid w:val="004D13B7"/>
    <w:rsid w:val="004E49B8"/>
    <w:rsid w:val="00514F0B"/>
    <w:rsid w:val="00522CC9"/>
    <w:rsid w:val="00547B79"/>
    <w:rsid w:val="005753AA"/>
    <w:rsid w:val="00575A3B"/>
    <w:rsid w:val="005830B4"/>
    <w:rsid w:val="005D789E"/>
    <w:rsid w:val="005E1839"/>
    <w:rsid w:val="005F14EB"/>
    <w:rsid w:val="005F25E9"/>
    <w:rsid w:val="005F7124"/>
    <w:rsid w:val="00603785"/>
    <w:rsid w:val="00607F1E"/>
    <w:rsid w:val="00611D81"/>
    <w:rsid w:val="00633A22"/>
    <w:rsid w:val="006477E8"/>
    <w:rsid w:val="00676981"/>
    <w:rsid w:val="00692ABD"/>
    <w:rsid w:val="006B65AA"/>
    <w:rsid w:val="006C0CFD"/>
    <w:rsid w:val="006C3125"/>
    <w:rsid w:val="006C4F9D"/>
    <w:rsid w:val="006D1D9B"/>
    <w:rsid w:val="006D1EBA"/>
    <w:rsid w:val="006D408C"/>
    <w:rsid w:val="006D680D"/>
    <w:rsid w:val="006F350A"/>
    <w:rsid w:val="0071398E"/>
    <w:rsid w:val="00724AAD"/>
    <w:rsid w:val="00734940"/>
    <w:rsid w:val="00735315"/>
    <w:rsid w:val="007362DE"/>
    <w:rsid w:val="00737A21"/>
    <w:rsid w:val="00752F3F"/>
    <w:rsid w:val="00774257"/>
    <w:rsid w:val="00796431"/>
    <w:rsid w:val="007A1297"/>
    <w:rsid w:val="007A29C2"/>
    <w:rsid w:val="007B0ACC"/>
    <w:rsid w:val="007C166D"/>
    <w:rsid w:val="007D5309"/>
    <w:rsid w:val="007F4ECF"/>
    <w:rsid w:val="00806A0A"/>
    <w:rsid w:val="00810E40"/>
    <w:rsid w:val="00811721"/>
    <w:rsid w:val="00820AA9"/>
    <w:rsid w:val="00823C7A"/>
    <w:rsid w:val="00823D75"/>
    <w:rsid w:val="0082662F"/>
    <w:rsid w:val="00832266"/>
    <w:rsid w:val="008462E0"/>
    <w:rsid w:val="008536C7"/>
    <w:rsid w:val="00886E63"/>
    <w:rsid w:val="0089287F"/>
    <w:rsid w:val="008A2245"/>
    <w:rsid w:val="008A42FC"/>
    <w:rsid w:val="008A776E"/>
    <w:rsid w:val="008B0537"/>
    <w:rsid w:val="008D0D33"/>
    <w:rsid w:val="008D1E6C"/>
    <w:rsid w:val="008F1E92"/>
    <w:rsid w:val="008F53BC"/>
    <w:rsid w:val="008F74F1"/>
    <w:rsid w:val="0090337A"/>
    <w:rsid w:val="00904CEA"/>
    <w:rsid w:val="00906E01"/>
    <w:rsid w:val="00917187"/>
    <w:rsid w:val="00917219"/>
    <w:rsid w:val="00925E52"/>
    <w:rsid w:val="00934BE4"/>
    <w:rsid w:val="00947606"/>
    <w:rsid w:val="009709AA"/>
    <w:rsid w:val="00983B71"/>
    <w:rsid w:val="009A5AF0"/>
    <w:rsid w:val="009A6219"/>
    <w:rsid w:val="009B5A1D"/>
    <w:rsid w:val="009C248B"/>
    <w:rsid w:val="009C2DDB"/>
    <w:rsid w:val="009C5B6F"/>
    <w:rsid w:val="009F7B29"/>
    <w:rsid w:val="00A02DCF"/>
    <w:rsid w:val="00A3195B"/>
    <w:rsid w:val="00A50037"/>
    <w:rsid w:val="00A50571"/>
    <w:rsid w:val="00A518C3"/>
    <w:rsid w:val="00A5384B"/>
    <w:rsid w:val="00A53B34"/>
    <w:rsid w:val="00A60318"/>
    <w:rsid w:val="00A66EEA"/>
    <w:rsid w:val="00A7644E"/>
    <w:rsid w:val="00AA10FE"/>
    <w:rsid w:val="00AA53B7"/>
    <w:rsid w:val="00AA6378"/>
    <w:rsid w:val="00AA6A80"/>
    <w:rsid w:val="00AA7B2F"/>
    <w:rsid w:val="00AB4D8D"/>
    <w:rsid w:val="00AC14B1"/>
    <w:rsid w:val="00AC1D3E"/>
    <w:rsid w:val="00AF01FB"/>
    <w:rsid w:val="00AF784E"/>
    <w:rsid w:val="00B10885"/>
    <w:rsid w:val="00B45A24"/>
    <w:rsid w:val="00B46658"/>
    <w:rsid w:val="00B47B42"/>
    <w:rsid w:val="00B5569C"/>
    <w:rsid w:val="00B60D99"/>
    <w:rsid w:val="00B74A26"/>
    <w:rsid w:val="00B825B9"/>
    <w:rsid w:val="00BA3130"/>
    <w:rsid w:val="00BB36B7"/>
    <w:rsid w:val="00BB4086"/>
    <w:rsid w:val="00BD2AD9"/>
    <w:rsid w:val="00BD331D"/>
    <w:rsid w:val="00C54994"/>
    <w:rsid w:val="00C94FF9"/>
    <w:rsid w:val="00C95405"/>
    <w:rsid w:val="00CA2F44"/>
    <w:rsid w:val="00CA5B4E"/>
    <w:rsid w:val="00CB3719"/>
    <w:rsid w:val="00CB5351"/>
    <w:rsid w:val="00CC656F"/>
    <w:rsid w:val="00CE5AA2"/>
    <w:rsid w:val="00CE72C4"/>
    <w:rsid w:val="00CF062F"/>
    <w:rsid w:val="00CF15C6"/>
    <w:rsid w:val="00D02673"/>
    <w:rsid w:val="00D357E5"/>
    <w:rsid w:val="00D86502"/>
    <w:rsid w:val="00D86A9C"/>
    <w:rsid w:val="00D942B8"/>
    <w:rsid w:val="00D97ED9"/>
    <w:rsid w:val="00DC2E59"/>
    <w:rsid w:val="00DC441D"/>
    <w:rsid w:val="00DD2CE2"/>
    <w:rsid w:val="00DD61FF"/>
    <w:rsid w:val="00DE3FFC"/>
    <w:rsid w:val="00DE7FF9"/>
    <w:rsid w:val="00E01FFE"/>
    <w:rsid w:val="00E07C33"/>
    <w:rsid w:val="00E16C75"/>
    <w:rsid w:val="00E2009F"/>
    <w:rsid w:val="00E33200"/>
    <w:rsid w:val="00E353B7"/>
    <w:rsid w:val="00E427DA"/>
    <w:rsid w:val="00E440F2"/>
    <w:rsid w:val="00E53436"/>
    <w:rsid w:val="00E56341"/>
    <w:rsid w:val="00E82704"/>
    <w:rsid w:val="00E91B9E"/>
    <w:rsid w:val="00E925DD"/>
    <w:rsid w:val="00E93EC6"/>
    <w:rsid w:val="00EA6ED2"/>
    <w:rsid w:val="00EB4205"/>
    <w:rsid w:val="00EB71FC"/>
    <w:rsid w:val="00EC14A8"/>
    <w:rsid w:val="00EC250F"/>
    <w:rsid w:val="00ED4B2F"/>
    <w:rsid w:val="00EE1842"/>
    <w:rsid w:val="00F00CB3"/>
    <w:rsid w:val="00F31240"/>
    <w:rsid w:val="00F33207"/>
    <w:rsid w:val="00F33263"/>
    <w:rsid w:val="00F347A9"/>
    <w:rsid w:val="00F42B96"/>
    <w:rsid w:val="00F54C48"/>
    <w:rsid w:val="00F601E2"/>
    <w:rsid w:val="00F7381D"/>
    <w:rsid w:val="00F80112"/>
    <w:rsid w:val="00F83A0D"/>
    <w:rsid w:val="00F941A2"/>
    <w:rsid w:val="00F97A48"/>
    <w:rsid w:val="00FA7F10"/>
    <w:rsid w:val="00FB7B39"/>
    <w:rsid w:val="00FC06AC"/>
    <w:rsid w:val="00FE04C4"/>
    <w:rsid w:val="00FE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E89F"/>
  <w15:docId w15:val="{DFF5CDC9-EC81-45C6-B877-69438D5B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Calibri" w:hAnsi="Arial Narro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7F1E"/>
    <w:pPr>
      <w:jc w:val="both"/>
    </w:pPr>
    <w:rPr>
      <w:color w:val="000000"/>
      <w:spacing w:val="-19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A6ED2"/>
    <w:pPr>
      <w:keepNext/>
      <w:numPr>
        <w:numId w:val="1"/>
      </w:numPr>
      <w:jc w:val="right"/>
      <w:outlineLvl w:val="0"/>
    </w:pPr>
    <w:rPr>
      <w:rFonts w:ascii="Times New Roman" w:eastAsia="Times New Roman" w:hAnsi="Times New Roman"/>
      <w:color w:val="auto"/>
      <w:spacing w:val="0"/>
      <w:sz w:val="18"/>
      <w:szCs w:val="20"/>
      <w:u w:val="single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6ED2"/>
    <w:pPr>
      <w:keepNext/>
      <w:spacing w:before="240" w:after="60"/>
      <w:ind w:left="714" w:hanging="357"/>
      <w:jc w:val="left"/>
      <w:outlineLvl w:val="1"/>
    </w:pPr>
    <w:rPr>
      <w:rFonts w:ascii="Cambria" w:eastAsia="Times New Roman" w:hAnsi="Cambria"/>
      <w:b/>
      <w:bCs/>
      <w:i/>
      <w:iCs/>
      <w:color w:val="auto"/>
      <w:spacing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569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62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0E452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A6219"/>
    <w:pPr>
      <w:ind w:left="720"/>
      <w:contextualSpacing/>
    </w:pPr>
  </w:style>
  <w:style w:type="character" w:customStyle="1" w:styleId="Nagwek1Znak">
    <w:name w:val="Nagłówek 1 Znak"/>
    <w:link w:val="Nagwek1"/>
    <w:rsid w:val="00EA6ED2"/>
    <w:rPr>
      <w:rFonts w:ascii="Times New Roman" w:eastAsia="Times New Roman" w:hAnsi="Times New Roman"/>
      <w:sz w:val="18"/>
      <w:u w:val="single"/>
      <w:lang w:eastAsia="ar-SA"/>
    </w:rPr>
  </w:style>
  <w:style w:type="character" w:customStyle="1" w:styleId="Nagwek2Znak">
    <w:name w:val="Nagłówek 2 Znak"/>
    <w:link w:val="Nagwek2"/>
    <w:uiPriority w:val="9"/>
    <w:semiHidden/>
    <w:rsid w:val="00EA6ED2"/>
    <w:rPr>
      <w:rFonts w:ascii="Cambria" w:eastAsia="Times New Roman" w:hAnsi="Cambria"/>
      <w:b/>
      <w:bCs/>
      <w:i/>
      <w:iCs/>
      <w:color w:val="auto"/>
      <w:spacing w:val="0"/>
      <w:sz w:val="28"/>
      <w:szCs w:val="28"/>
    </w:rPr>
  </w:style>
  <w:style w:type="character" w:customStyle="1" w:styleId="Nagwek3Znak">
    <w:name w:val="Nagłówek 3 Znak"/>
    <w:link w:val="Nagwek3"/>
    <w:uiPriority w:val="9"/>
    <w:rsid w:val="00B5569C"/>
    <w:rPr>
      <w:rFonts w:ascii="Cambria" w:eastAsia="Times New Roman" w:hAnsi="Cambria" w:cs="Times New Roman"/>
      <w:b/>
      <w:bCs/>
      <w:color w:val="4F81BD"/>
    </w:rPr>
  </w:style>
  <w:style w:type="paragraph" w:styleId="Tekstpodstawowy">
    <w:name w:val="Body Text"/>
    <w:basedOn w:val="Normalny"/>
    <w:link w:val="TekstpodstawowyZnak"/>
    <w:semiHidden/>
    <w:unhideWhenUsed/>
    <w:rsid w:val="00B5569C"/>
    <w:pPr>
      <w:spacing w:line="420" w:lineRule="atLeast"/>
      <w:jc w:val="left"/>
    </w:pPr>
    <w:rPr>
      <w:rFonts w:eastAsia="Times New Roman"/>
      <w:color w:val="auto"/>
      <w:spacing w:val="0"/>
      <w:sz w:val="22"/>
      <w:szCs w:val="20"/>
      <w:lang w:eastAsia="ar-SA"/>
    </w:rPr>
  </w:style>
  <w:style w:type="character" w:customStyle="1" w:styleId="TekstpodstawowyZnak">
    <w:name w:val="Tekst podstawowy Znak"/>
    <w:link w:val="Tekstpodstawowy"/>
    <w:semiHidden/>
    <w:rsid w:val="00B5569C"/>
    <w:rPr>
      <w:rFonts w:eastAsia="Times New Roman"/>
      <w:color w:val="auto"/>
      <w:spacing w:val="0"/>
      <w:sz w:val="22"/>
      <w:szCs w:val="20"/>
      <w:lang w:eastAsia="ar-SA"/>
    </w:rPr>
  </w:style>
  <w:style w:type="paragraph" w:customStyle="1" w:styleId="Tekstpodstawowy21">
    <w:name w:val="Tekst podstawowy 21"/>
    <w:basedOn w:val="Normalny"/>
    <w:rsid w:val="00B5569C"/>
    <w:pPr>
      <w:spacing w:line="420" w:lineRule="atLeast"/>
      <w:ind w:right="850"/>
      <w:jc w:val="left"/>
    </w:pPr>
    <w:rPr>
      <w:rFonts w:eastAsia="Times New Roman"/>
      <w:color w:val="auto"/>
      <w:spacing w:val="0"/>
      <w:sz w:val="22"/>
      <w:szCs w:val="20"/>
      <w:lang w:eastAsia="ar-SA"/>
    </w:rPr>
  </w:style>
  <w:style w:type="paragraph" w:customStyle="1" w:styleId="Tekstpodstawowy31">
    <w:name w:val="Tekst podstawowy 31"/>
    <w:basedOn w:val="Normalny"/>
    <w:rsid w:val="00B5569C"/>
    <w:pPr>
      <w:spacing w:line="420" w:lineRule="atLeast"/>
      <w:ind w:right="850"/>
    </w:pPr>
    <w:rPr>
      <w:rFonts w:eastAsia="Times New Roman"/>
      <w:color w:val="auto"/>
      <w:spacing w:val="0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B5569C"/>
    <w:pPr>
      <w:spacing w:after="120" w:line="480" w:lineRule="auto"/>
      <w:ind w:left="714" w:hanging="357"/>
      <w:jc w:val="left"/>
    </w:pPr>
    <w:rPr>
      <w:rFonts w:ascii="Calibri" w:hAnsi="Calibri"/>
      <w:color w:val="auto"/>
      <w:spacing w:val="0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B5569C"/>
    <w:rPr>
      <w:rFonts w:ascii="Calibri" w:eastAsia="Calibri" w:hAnsi="Calibri"/>
      <w:color w:val="auto"/>
      <w:spacing w:val="0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82662F"/>
    <w:rPr>
      <w:rFonts w:ascii="Calibri" w:eastAsia="Times New Roman" w:hAnsi="Calibri" w:cs="Times New Roman"/>
      <w:b/>
      <w:bCs/>
      <w:color w:val="000000"/>
      <w:spacing w:val="-19"/>
      <w:sz w:val="28"/>
      <w:szCs w:val="28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66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82662F"/>
    <w:rPr>
      <w:color w:val="000000"/>
      <w:spacing w:val="-19"/>
      <w:sz w:val="16"/>
      <w:szCs w:val="16"/>
      <w:lang w:eastAsia="en-US"/>
    </w:rPr>
  </w:style>
  <w:style w:type="paragraph" w:customStyle="1" w:styleId="Default">
    <w:name w:val="Default"/>
    <w:rsid w:val="002A21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semiHidden/>
    <w:unhideWhenUsed/>
    <w:rsid w:val="00EB4205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/>
      <w:color w:val="auto"/>
      <w:spacing w:val="0"/>
      <w:szCs w:val="20"/>
      <w:lang w:eastAsia="ar-SA"/>
    </w:rPr>
  </w:style>
  <w:style w:type="character" w:customStyle="1" w:styleId="NagwekZnak">
    <w:name w:val="Nagłówek Znak"/>
    <w:link w:val="Nagwek"/>
    <w:semiHidden/>
    <w:rsid w:val="00EB4205"/>
    <w:rPr>
      <w:rFonts w:ascii="Times New Roman" w:eastAsia="Times New Roman" w:hAnsi="Times New Roman"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B4205"/>
    <w:pPr>
      <w:keepNext/>
      <w:spacing w:before="240" w:after="120"/>
      <w:jc w:val="center"/>
    </w:pPr>
    <w:rPr>
      <w:rFonts w:ascii="Arial" w:eastAsia="MS Mincho" w:hAnsi="Arial" w:cs="Tahoma"/>
      <w:i/>
      <w:iCs/>
      <w:color w:val="auto"/>
      <w:spacing w:val="0"/>
      <w:sz w:val="28"/>
      <w:szCs w:val="28"/>
      <w:lang w:eastAsia="ar-SA"/>
    </w:rPr>
  </w:style>
  <w:style w:type="character" w:customStyle="1" w:styleId="PodtytuZnak">
    <w:name w:val="Podtytuł Znak"/>
    <w:link w:val="Podtytu"/>
    <w:rsid w:val="00EB4205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next w:val="Podtytu"/>
    <w:link w:val="TytuZnak"/>
    <w:qFormat/>
    <w:rsid w:val="00EB4205"/>
    <w:pPr>
      <w:spacing w:line="360" w:lineRule="auto"/>
      <w:jc w:val="center"/>
    </w:pPr>
    <w:rPr>
      <w:rFonts w:ascii="Times New Roman" w:eastAsia="Times New Roman" w:hAnsi="Times New Roman"/>
      <w:b/>
      <w:color w:val="auto"/>
      <w:spacing w:val="0"/>
      <w:sz w:val="28"/>
      <w:szCs w:val="20"/>
      <w:lang w:eastAsia="ar-SA"/>
    </w:rPr>
  </w:style>
  <w:style w:type="character" w:customStyle="1" w:styleId="TytuZnak">
    <w:name w:val="Tytuł Znak"/>
    <w:link w:val="Tytu"/>
    <w:rsid w:val="00EB4205"/>
    <w:rPr>
      <w:rFonts w:ascii="Times New Roman" w:eastAsia="Times New Roman" w:hAnsi="Times New Roman"/>
      <w:b/>
      <w:sz w:val="28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EB4205"/>
    <w:pPr>
      <w:jc w:val="left"/>
    </w:pPr>
    <w:rPr>
      <w:rFonts w:ascii="Tahoma" w:eastAsia="Times New Roman" w:hAnsi="Tahoma" w:cs="Tahoma"/>
      <w:color w:val="auto"/>
      <w:spacing w:val="0"/>
      <w:sz w:val="16"/>
      <w:szCs w:val="16"/>
      <w:lang w:eastAsia="ar-SA"/>
    </w:rPr>
  </w:style>
  <w:style w:type="character" w:customStyle="1" w:styleId="TekstdymkaZnak">
    <w:name w:val="Tekst dymka Znak"/>
    <w:link w:val="Tekstdymka"/>
    <w:semiHidden/>
    <w:rsid w:val="00EB4205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uiPriority w:val="99"/>
    <w:semiHidden/>
    <w:unhideWhenUsed/>
    <w:rsid w:val="000973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3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97311"/>
    <w:rPr>
      <w:color w:val="000000"/>
      <w:spacing w:val="-19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31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311"/>
    <w:rPr>
      <w:b/>
      <w:bCs/>
      <w:color w:val="000000"/>
      <w:spacing w:val="-19"/>
      <w:lang w:eastAsia="en-US"/>
    </w:rPr>
  </w:style>
  <w:style w:type="character" w:styleId="Hipercze">
    <w:name w:val="Hyperlink"/>
    <w:basedOn w:val="Domylnaczcionkaakapitu"/>
    <w:uiPriority w:val="99"/>
    <w:unhideWhenUsed/>
    <w:rsid w:val="00164A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33A26-E66F-4930-86A0-3466E49D2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1906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Kukor</dc:creator>
  <cp:lastModifiedBy>Martyna Skucińska</cp:lastModifiedBy>
  <cp:revision>25</cp:revision>
  <cp:lastPrinted>2021-08-25T08:05:00Z</cp:lastPrinted>
  <dcterms:created xsi:type="dcterms:W3CDTF">2021-08-25T10:03:00Z</dcterms:created>
  <dcterms:modified xsi:type="dcterms:W3CDTF">2021-09-06T11:57:00Z</dcterms:modified>
</cp:coreProperties>
</file>